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FB" w:rsidRPr="001530C4" w:rsidRDefault="00BE46FB" w:rsidP="00BE46FB">
      <w:pPr>
        <w:widowControl w:val="0"/>
        <w:autoSpaceDE w:val="0"/>
        <w:autoSpaceDN w:val="0"/>
        <w:adjustRightInd w:val="0"/>
        <w:jc w:val="right"/>
      </w:pP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</w:p>
    <w:p w:rsidR="00BE46FB" w:rsidRPr="001530C4" w:rsidRDefault="00BE46FB" w:rsidP="00BE46FB">
      <w:pPr>
        <w:pStyle w:val="ConsPlusNonformat"/>
        <w:ind w:left="4820"/>
        <w:jc w:val="center"/>
        <w:rPr>
          <w:rFonts w:ascii="Times New Roman" w:hAnsi="Times New Roman" w:cs="Times New Roman"/>
          <w:szCs w:val="24"/>
        </w:rPr>
      </w:pPr>
      <w:r w:rsidRPr="001530C4">
        <w:rPr>
          <w:rFonts w:ascii="Times New Roman" w:hAnsi="Times New Roman" w:cs="Times New Roman"/>
          <w:szCs w:val="24"/>
        </w:rPr>
        <w:t>(наименование органа местного самоуправления, в который пр</w:t>
      </w:r>
      <w:r w:rsidRPr="001530C4">
        <w:rPr>
          <w:rFonts w:ascii="Times New Roman" w:hAnsi="Times New Roman" w:cs="Times New Roman"/>
          <w:szCs w:val="24"/>
        </w:rPr>
        <w:t>е</w:t>
      </w:r>
      <w:r w:rsidRPr="001530C4">
        <w:rPr>
          <w:rFonts w:ascii="Times New Roman" w:hAnsi="Times New Roman" w:cs="Times New Roman"/>
          <w:szCs w:val="24"/>
        </w:rPr>
        <w:t>доставляется заявление)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от гражданина(ки)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Pr="001530C4" w:rsidRDefault="00BE46FB" w:rsidP="00BE46FB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Cs w:val="24"/>
        </w:rPr>
        <w:t>(фамилия, имя и отчество (при наличии)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_,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проживающего(ей) по адресу: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0C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Прошу включить меня, 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</w:t>
      </w:r>
      <w:r w:rsidRPr="001530C4">
        <w:rPr>
          <w:rFonts w:ascii="Times New Roman" w:hAnsi="Times New Roman" w:cs="Times New Roman"/>
          <w:sz w:val="24"/>
          <w:szCs w:val="24"/>
        </w:rPr>
        <w:t>_________________,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паспорт 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 xml:space="preserve">_____, </w:t>
      </w:r>
      <w:r w:rsidR="00694D4A"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выданный 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Cs w:val="24"/>
        </w:rPr>
        <w:t>(серия, номер)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1530C4">
        <w:rPr>
          <w:rFonts w:ascii="Times New Roman" w:hAnsi="Times New Roman" w:cs="Times New Roman"/>
          <w:sz w:val="24"/>
          <w:szCs w:val="24"/>
        </w:rPr>
        <w:t>_,</w:t>
      </w:r>
    </w:p>
    <w:p w:rsidR="00BE46FB" w:rsidRPr="001530C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(наименование органа, выдавшего паспорт)</w:t>
      </w:r>
    </w:p>
    <w:p w:rsidR="00BE46FB" w:rsidRPr="001530C4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улучшению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жилищных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условий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проживающих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сельск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территориях</w:t>
      </w:r>
      <w:r w:rsidRPr="001530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рамках  государственной  программы Российской  Федерации  «Ко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плексное  </w:t>
      </w:r>
      <w:r w:rsidRPr="001530C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сельских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территорий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 xml:space="preserve">Жилищные </w:t>
      </w:r>
      <w:r>
        <w:rPr>
          <w:rFonts w:ascii="Times New Roman" w:hAnsi="Times New Roman" w:cs="Times New Roman"/>
          <w:sz w:val="24"/>
          <w:szCs w:val="24"/>
        </w:rPr>
        <w:t>условия планирую улучшить путем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_________________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(строительство жилого дома, </w:t>
      </w:r>
      <w:r>
        <w:rPr>
          <w:rFonts w:ascii="Times New Roman" w:hAnsi="Times New Roman" w:cs="Times New Roman"/>
          <w:szCs w:val="24"/>
        </w:rPr>
        <w:t xml:space="preserve">реконструкция, </w:t>
      </w:r>
      <w:r w:rsidRPr="003459E3">
        <w:rPr>
          <w:rFonts w:ascii="Times New Roman" w:hAnsi="Times New Roman" w:cs="Times New Roman"/>
          <w:szCs w:val="24"/>
        </w:rPr>
        <w:t>приобретение жилого помещения, участие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в долевом строительстве жилых домов (квартир) </w:t>
      </w:r>
      <w:r>
        <w:rPr>
          <w:rFonts w:ascii="Times New Roman" w:hAnsi="Times New Roman" w:cs="Times New Roman"/>
          <w:szCs w:val="24"/>
        </w:rPr>
        <w:t>–</w:t>
      </w:r>
      <w:r w:rsidRPr="003459E3">
        <w:rPr>
          <w:rFonts w:ascii="Times New Roman" w:hAnsi="Times New Roman" w:cs="Times New Roman"/>
          <w:szCs w:val="24"/>
        </w:rPr>
        <w:t xml:space="preserve"> указать</w:t>
      </w:r>
      <w:r>
        <w:rPr>
          <w:rFonts w:ascii="Times New Roman" w:hAnsi="Times New Roman" w:cs="Times New Roman"/>
          <w:szCs w:val="24"/>
        </w:rPr>
        <w:t xml:space="preserve"> нужное в соответствии с пунктом 9 Положения о предоставл</w:t>
      </w:r>
      <w:r>
        <w:rPr>
          <w:rFonts w:ascii="Times New Roman" w:hAnsi="Times New Roman" w:cs="Times New Roman"/>
          <w:szCs w:val="24"/>
        </w:rPr>
        <w:t>е</w:t>
      </w:r>
      <w:r>
        <w:rPr>
          <w:rFonts w:ascii="Times New Roman" w:hAnsi="Times New Roman" w:cs="Times New Roman"/>
          <w:szCs w:val="24"/>
        </w:rPr>
        <w:t>нии социальных выплат на строительство (приобретение) жилья гражданами, проживающими на сельских территориях, установленного в приложении 3 к государственной программе Российской Федерации «Комплексное развитие сельских территорий», утвержденной постановлением Правительства Российской Федерации от 31 мая 2019 года №696</w:t>
      </w:r>
      <w:r w:rsidRPr="003459E3">
        <w:rPr>
          <w:rFonts w:ascii="Times New Roman" w:hAnsi="Times New Roman" w:cs="Times New Roman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в 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E46FB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(наименование муниципального образования, в котором </w:t>
      </w:r>
      <w:r>
        <w:rPr>
          <w:rFonts w:ascii="Times New Roman" w:hAnsi="Times New Roman" w:cs="Times New Roman"/>
          <w:szCs w:val="24"/>
        </w:rPr>
        <w:t>планируется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приобретение (строительство) жилого дома (</w:t>
      </w:r>
      <w:r w:rsidRPr="003459E3">
        <w:rPr>
          <w:rFonts w:ascii="Times New Roman" w:hAnsi="Times New Roman" w:cs="Times New Roman"/>
          <w:szCs w:val="24"/>
        </w:rPr>
        <w:t>жило</w:t>
      </w:r>
      <w:r>
        <w:rPr>
          <w:rFonts w:ascii="Times New Roman" w:hAnsi="Times New Roman" w:cs="Times New Roman"/>
          <w:szCs w:val="24"/>
        </w:rPr>
        <w:t>го помещения</w:t>
      </w:r>
      <w:r w:rsidRPr="003459E3">
        <w:rPr>
          <w:rFonts w:ascii="Times New Roman" w:hAnsi="Times New Roman" w:cs="Times New Roman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Состав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супруг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супруга</w:t>
      </w:r>
      <w:r w:rsidRPr="001530C4">
        <w:rPr>
          <w:rFonts w:ascii="Times New Roman" w:hAnsi="Times New Roman" w:cs="Times New Roman"/>
          <w:sz w:val="24"/>
          <w:szCs w:val="24"/>
        </w:rPr>
        <w:t>) 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530C4">
        <w:rPr>
          <w:rFonts w:ascii="Times New Roman" w:hAnsi="Times New Roman" w:cs="Times New Roman"/>
          <w:sz w:val="24"/>
          <w:szCs w:val="24"/>
        </w:rPr>
        <w:t>_____________________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дети: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30C4">
        <w:rPr>
          <w:rFonts w:ascii="Times New Roman" w:hAnsi="Times New Roman" w:cs="Times New Roman"/>
          <w:sz w:val="24"/>
          <w:szCs w:val="24"/>
        </w:rPr>
        <w:t>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BA1287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Кроме того, со мной постоянно проживают в качестве членов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>)</w:t>
      </w:r>
      <w:r w:rsidRPr="001530C4">
        <w:rPr>
          <w:rFonts w:ascii="Times New Roman" w:hAnsi="Times New Roman" w:cs="Times New Roman"/>
          <w:sz w:val="24"/>
          <w:szCs w:val="24"/>
        </w:rPr>
        <w:t>,</w:t>
      </w:r>
      <w:r w:rsidRPr="00A360F4">
        <w:rPr>
          <w:rFonts w:ascii="Times New Roman" w:hAnsi="Times New Roman" w:cs="Times New Roman"/>
          <w:szCs w:val="24"/>
        </w:rPr>
        <w:t xml:space="preserve"> а также степень родства</w:t>
      </w:r>
      <w:r w:rsidRPr="001530C4">
        <w:rPr>
          <w:rFonts w:ascii="Times New Roman" w:hAnsi="Times New Roman" w:cs="Times New Roman"/>
          <w:sz w:val="24"/>
          <w:szCs w:val="24"/>
        </w:rPr>
        <w:t>)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 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>)</w:t>
      </w:r>
      <w:r w:rsidRPr="001530C4">
        <w:rPr>
          <w:rFonts w:ascii="Times New Roman" w:hAnsi="Times New Roman" w:cs="Times New Roman"/>
          <w:sz w:val="24"/>
          <w:szCs w:val="24"/>
        </w:rPr>
        <w:t>,</w:t>
      </w:r>
      <w:r w:rsidRPr="00A360F4">
        <w:rPr>
          <w:rFonts w:ascii="Times New Roman" w:hAnsi="Times New Roman" w:cs="Times New Roman"/>
          <w:szCs w:val="24"/>
        </w:rPr>
        <w:t xml:space="preserve"> а также степень родства</w:t>
      </w:r>
      <w:r w:rsidRPr="001530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 xml:space="preserve">                      </w:t>
      </w:r>
      <w:r w:rsidR="00694D4A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E46FB" w:rsidRPr="001530C4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порядком и условиями </w:t>
      </w:r>
      <w:r w:rsidRPr="001530C4">
        <w:rPr>
          <w:rFonts w:ascii="Times New Roman" w:hAnsi="Times New Roman" w:cs="Times New Roman"/>
          <w:sz w:val="24"/>
          <w:szCs w:val="24"/>
        </w:rPr>
        <w:t>участия в мероприятиях по улучшению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граждан, пр</w:t>
      </w:r>
      <w:r w:rsidRPr="001530C4">
        <w:rPr>
          <w:rFonts w:ascii="Times New Roman" w:hAnsi="Times New Roman" w:cs="Times New Roman"/>
          <w:sz w:val="24"/>
          <w:szCs w:val="24"/>
        </w:rPr>
        <w:t>о</w:t>
      </w:r>
      <w:r w:rsidRPr="001530C4">
        <w:rPr>
          <w:rFonts w:ascii="Times New Roman" w:hAnsi="Times New Roman" w:cs="Times New Roman"/>
          <w:sz w:val="24"/>
          <w:szCs w:val="24"/>
        </w:rPr>
        <w:t xml:space="preserve">живающих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530C4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территориях</w:t>
      </w:r>
      <w:r w:rsidRPr="001530C4">
        <w:rPr>
          <w:rFonts w:ascii="Times New Roman" w:hAnsi="Times New Roman" w:cs="Times New Roman"/>
          <w:sz w:val="24"/>
          <w:szCs w:val="24"/>
        </w:rPr>
        <w:t xml:space="preserve">, в рамках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программы Российской Федерации </w:t>
      </w:r>
      <w:r w:rsidRPr="001530C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Комплексно</w:t>
      </w:r>
      <w:r w:rsidRPr="001530C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 xml:space="preserve">сельских территорий» </w:t>
      </w:r>
      <w:r w:rsidRPr="001530C4">
        <w:rPr>
          <w:rFonts w:ascii="Times New Roman" w:hAnsi="Times New Roman" w:cs="Times New Roman"/>
          <w:sz w:val="24"/>
          <w:szCs w:val="24"/>
        </w:rPr>
        <w:t>ознакомлен и обязуюсь их выполнять.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lastRenderedPageBreak/>
        <w:t>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530C4">
        <w:rPr>
          <w:rFonts w:ascii="Times New Roman" w:hAnsi="Times New Roman" w:cs="Times New Roman"/>
          <w:sz w:val="24"/>
          <w:szCs w:val="24"/>
        </w:rPr>
        <w:t>__ ___________________ ___________________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 xml:space="preserve">) </w:t>
      </w:r>
      <w:r w:rsidRPr="00952EB4">
        <w:rPr>
          <w:rFonts w:ascii="Times New Roman" w:hAnsi="Times New Roman" w:cs="Times New Roman"/>
          <w:szCs w:val="24"/>
        </w:rPr>
        <w:t>заявителя)</w:t>
      </w:r>
      <w:r w:rsidR="00694D4A">
        <w:rPr>
          <w:rFonts w:ascii="Times New Roman" w:hAnsi="Times New Roman" w:cs="Times New Roman"/>
          <w:szCs w:val="24"/>
        </w:rPr>
        <w:t xml:space="preserve">                   </w:t>
      </w:r>
      <w:r w:rsidRPr="00952EB4">
        <w:rPr>
          <w:rFonts w:ascii="Times New Roman" w:hAnsi="Times New Roman" w:cs="Times New Roman"/>
          <w:szCs w:val="24"/>
        </w:rPr>
        <w:t xml:space="preserve">          (подпись заявителя)    </w:t>
      </w:r>
      <w:r>
        <w:rPr>
          <w:rFonts w:ascii="Times New Roman" w:hAnsi="Times New Roman" w:cs="Times New Roman"/>
          <w:szCs w:val="24"/>
        </w:rPr>
        <w:t xml:space="preserve">                </w:t>
      </w:r>
      <w:r w:rsidRPr="00952EB4">
        <w:rPr>
          <w:rFonts w:ascii="Times New Roman" w:hAnsi="Times New Roman" w:cs="Times New Roman"/>
          <w:szCs w:val="24"/>
        </w:rPr>
        <w:t xml:space="preserve">        (дата)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Совершеннолетние члены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1) 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2) 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3)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4) 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</w:t>
      </w:r>
      <w:r w:rsidR="00694D4A">
        <w:rPr>
          <w:rFonts w:ascii="Times New Roman" w:hAnsi="Times New Roman" w:cs="Times New Roman"/>
        </w:rPr>
        <w:t xml:space="preserve">              </w:t>
      </w:r>
      <w:r w:rsidRPr="00952EB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2)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3)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4)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5)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6)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7)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8)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9)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10)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11)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12)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13)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14)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BE46FB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BA1287" w:rsidRDefault="00BA1287" w:rsidP="00DD1412">
      <w:pPr>
        <w:tabs>
          <w:tab w:val="left" w:pos="2977"/>
        </w:tabs>
        <w:ind w:left="4320"/>
        <w:jc w:val="center"/>
      </w:pPr>
    </w:p>
    <w:p w:rsidR="008636B8" w:rsidRDefault="008636B8" w:rsidP="00DD1412">
      <w:pPr>
        <w:tabs>
          <w:tab w:val="left" w:pos="2977"/>
        </w:tabs>
        <w:ind w:left="4320"/>
        <w:jc w:val="center"/>
      </w:pPr>
    </w:p>
    <w:sectPr w:rsidR="008636B8" w:rsidSect="00BA1287">
      <w:headerReference w:type="even" r:id="rId8"/>
      <w:headerReference w:type="default" r:id="rId9"/>
      <w:pgSz w:w="11906" w:h="16838"/>
      <w:pgMar w:top="709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48C" w:rsidRDefault="0018448C" w:rsidP="00FB432F">
      <w:r>
        <w:separator/>
      </w:r>
    </w:p>
  </w:endnote>
  <w:endnote w:type="continuationSeparator" w:id="1">
    <w:p w:rsidR="0018448C" w:rsidRDefault="0018448C" w:rsidP="00FB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48C" w:rsidRDefault="0018448C" w:rsidP="00FB432F">
      <w:r>
        <w:separator/>
      </w:r>
    </w:p>
  </w:footnote>
  <w:footnote w:type="continuationSeparator" w:id="1">
    <w:p w:rsidR="0018448C" w:rsidRDefault="0018448C" w:rsidP="00FB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25" w:rsidRDefault="00067123" w:rsidP="007F17F5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71C2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71C25" w:rsidRDefault="00971C25" w:rsidP="00A2086A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25" w:rsidRDefault="00067123" w:rsidP="00BD2B96">
    <w:pPr>
      <w:pStyle w:val="aa"/>
      <w:framePr w:wrap="around" w:vAnchor="text" w:hAnchor="page" w:x="6001" w:y="-333"/>
      <w:rPr>
        <w:rStyle w:val="af"/>
      </w:rPr>
    </w:pPr>
    <w:r>
      <w:rPr>
        <w:rStyle w:val="af"/>
      </w:rPr>
      <w:fldChar w:fldCharType="begin"/>
    </w:r>
    <w:r w:rsidR="00971C2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E36E7">
      <w:rPr>
        <w:rStyle w:val="af"/>
        <w:noProof/>
      </w:rPr>
      <w:t>2</w:t>
    </w:r>
    <w:r>
      <w:rPr>
        <w:rStyle w:val="af"/>
      </w:rPr>
      <w:fldChar w:fldCharType="end"/>
    </w:r>
  </w:p>
  <w:p w:rsidR="00971C25" w:rsidRDefault="00971C25" w:rsidP="00A86164">
    <w:pPr>
      <w:pStyle w:val="aa"/>
      <w:framePr w:wrap="around" w:vAnchor="text" w:hAnchor="margin" w:xAlign="right" w:y="1"/>
      <w:rPr>
        <w:rStyle w:val="af"/>
      </w:rPr>
    </w:pPr>
  </w:p>
  <w:p w:rsidR="00971C25" w:rsidRDefault="00971C25" w:rsidP="00A2086A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5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134466"/>
    <w:multiLevelType w:val="hybridMultilevel"/>
    <w:tmpl w:val="8C8C3D5C"/>
    <w:lvl w:ilvl="0" w:tplc="98D480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C86B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EF15CA2"/>
    <w:multiLevelType w:val="multilevel"/>
    <w:tmpl w:val="FA1EF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8D267C"/>
    <w:multiLevelType w:val="hybridMultilevel"/>
    <w:tmpl w:val="B5B2DB18"/>
    <w:lvl w:ilvl="0" w:tplc="A0EAB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BF6593"/>
    <w:multiLevelType w:val="hybridMultilevel"/>
    <w:tmpl w:val="3898773E"/>
    <w:lvl w:ilvl="0" w:tplc="FB6E5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274C4C26"/>
    <w:multiLevelType w:val="multilevel"/>
    <w:tmpl w:val="3F74D7C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123"/>
        </w:tabs>
        <w:ind w:left="1123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9"/>
        </w:tabs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2"/>
        </w:tabs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5"/>
        </w:tabs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18"/>
        </w:tabs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1"/>
        </w:tabs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04"/>
        </w:tabs>
        <w:ind w:left="5504" w:hanging="1800"/>
      </w:pPr>
      <w:rPr>
        <w:rFonts w:hint="default"/>
      </w:rPr>
    </w:lvl>
  </w:abstractNum>
  <w:abstractNum w:abstractNumId="21">
    <w:nsid w:val="287716B9"/>
    <w:multiLevelType w:val="hybridMultilevel"/>
    <w:tmpl w:val="820474E0"/>
    <w:lvl w:ilvl="0" w:tplc="9F6C6D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7158B6"/>
    <w:multiLevelType w:val="multilevel"/>
    <w:tmpl w:val="2674A6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38596D3A"/>
    <w:multiLevelType w:val="multilevel"/>
    <w:tmpl w:val="42A067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cs="Times New Roman" w:hint="default"/>
      </w:rPr>
    </w:lvl>
  </w:abstractNum>
  <w:abstractNum w:abstractNumId="25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A24570"/>
    <w:multiLevelType w:val="multilevel"/>
    <w:tmpl w:val="555885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C60712"/>
    <w:multiLevelType w:val="hybridMultilevel"/>
    <w:tmpl w:val="BF1E97F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FA2D1B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594002"/>
    <w:multiLevelType w:val="multilevel"/>
    <w:tmpl w:val="B46C4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790AD8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33">
    <w:nsid w:val="51C403FB"/>
    <w:multiLevelType w:val="hybridMultilevel"/>
    <w:tmpl w:val="1598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89399F"/>
    <w:multiLevelType w:val="hybridMultilevel"/>
    <w:tmpl w:val="690C77A0"/>
    <w:lvl w:ilvl="0" w:tplc="C8D40854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DC77FE"/>
    <w:multiLevelType w:val="hybridMultilevel"/>
    <w:tmpl w:val="70A26834"/>
    <w:lvl w:ilvl="0" w:tplc="0644C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2D0186B"/>
    <w:multiLevelType w:val="hybridMultilevel"/>
    <w:tmpl w:val="C47E989C"/>
    <w:lvl w:ilvl="0" w:tplc="206666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FCD31E">
      <w:numFmt w:val="none"/>
      <w:lvlText w:val=""/>
      <w:lvlJc w:val="left"/>
      <w:pPr>
        <w:tabs>
          <w:tab w:val="num" w:pos="360"/>
        </w:tabs>
      </w:pPr>
    </w:lvl>
    <w:lvl w:ilvl="2" w:tplc="D7D491C8">
      <w:numFmt w:val="none"/>
      <w:lvlText w:val=""/>
      <w:lvlJc w:val="left"/>
      <w:pPr>
        <w:tabs>
          <w:tab w:val="num" w:pos="360"/>
        </w:tabs>
      </w:pPr>
    </w:lvl>
    <w:lvl w:ilvl="3" w:tplc="3FE22D60">
      <w:numFmt w:val="none"/>
      <w:lvlText w:val=""/>
      <w:lvlJc w:val="left"/>
      <w:pPr>
        <w:tabs>
          <w:tab w:val="num" w:pos="360"/>
        </w:tabs>
      </w:pPr>
    </w:lvl>
    <w:lvl w:ilvl="4" w:tplc="41A0EB7E">
      <w:numFmt w:val="none"/>
      <w:lvlText w:val=""/>
      <w:lvlJc w:val="left"/>
      <w:pPr>
        <w:tabs>
          <w:tab w:val="num" w:pos="360"/>
        </w:tabs>
      </w:pPr>
    </w:lvl>
    <w:lvl w:ilvl="5" w:tplc="CFD6EC6E">
      <w:numFmt w:val="none"/>
      <w:lvlText w:val=""/>
      <w:lvlJc w:val="left"/>
      <w:pPr>
        <w:tabs>
          <w:tab w:val="num" w:pos="360"/>
        </w:tabs>
      </w:pPr>
    </w:lvl>
    <w:lvl w:ilvl="6" w:tplc="EC94948A">
      <w:numFmt w:val="none"/>
      <w:lvlText w:val=""/>
      <w:lvlJc w:val="left"/>
      <w:pPr>
        <w:tabs>
          <w:tab w:val="num" w:pos="360"/>
        </w:tabs>
      </w:pPr>
    </w:lvl>
    <w:lvl w:ilvl="7" w:tplc="E91A3E58">
      <w:numFmt w:val="none"/>
      <w:lvlText w:val=""/>
      <w:lvlJc w:val="left"/>
      <w:pPr>
        <w:tabs>
          <w:tab w:val="num" w:pos="360"/>
        </w:tabs>
      </w:pPr>
    </w:lvl>
    <w:lvl w:ilvl="8" w:tplc="2CCE4EBC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4846480"/>
    <w:multiLevelType w:val="multilevel"/>
    <w:tmpl w:val="AD901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6238DC"/>
    <w:multiLevelType w:val="multilevel"/>
    <w:tmpl w:val="4432A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6C2CF7"/>
    <w:multiLevelType w:val="multilevel"/>
    <w:tmpl w:val="816A4A1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DD4314D"/>
    <w:multiLevelType w:val="multilevel"/>
    <w:tmpl w:val="2CAC0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252DC0"/>
    <w:multiLevelType w:val="hybridMultilevel"/>
    <w:tmpl w:val="CBDA0A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FE50621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4">
    <w:nsid w:val="72D10EDD"/>
    <w:multiLevelType w:val="multilevel"/>
    <w:tmpl w:val="25C44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0C54FA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6">
    <w:nsid w:val="789F443F"/>
    <w:multiLevelType w:val="hybridMultilevel"/>
    <w:tmpl w:val="790C2A1E"/>
    <w:lvl w:ilvl="0" w:tplc="F3ACC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BF537A0"/>
    <w:multiLevelType w:val="multilevel"/>
    <w:tmpl w:val="7D5E0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8">
    <w:nsid w:val="7E914C60"/>
    <w:multiLevelType w:val="hybridMultilevel"/>
    <w:tmpl w:val="D9E6D104"/>
    <w:lvl w:ilvl="0" w:tplc="372CD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A8A9E2">
      <w:numFmt w:val="none"/>
      <w:lvlText w:val=""/>
      <w:lvlJc w:val="left"/>
      <w:pPr>
        <w:tabs>
          <w:tab w:val="num" w:pos="360"/>
        </w:tabs>
      </w:pPr>
    </w:lvl>
    <w:lvl w:ilvl="2" w:tplc="E42E6C36">
      <w:numFmt w:val="none"/>
      <w:lvlText w:val=""/>
      <w:lvlJc w:val="left"/>
      <w:pPr>
        <w:tabs>
          <w:tab w:val="num" w:pos="360"/>
        </w:tabs>
      </w:pPr>
    </w:lvl>
    <w:lvl w:ilvl="3" w:tplc="AF28234A">
      <w:numFmt w:val="none"/>
      <w:lvlText w:val=""/>
      <w:lvlJc w:val="left"/>
      <w:pPr>
        <w:tabs>
          <w:tab w:val="num" w:pos="360"/>
        </w:tabs>
      </w:pPr>
    </w:lvl>
    <w:lvl w:ilvl="4" w:tplc="56F2DDF2">
      <w:numFmt w:val="none"/>
      <w:lvlText w:val=""/>
      <w:lvlJc w:val="left"/>
      <w:pPr>
        <w:tabs>
          <w:tab w:val="num" w:pos="360"/>
        </w:tabs>
      </w:pPr>
    </w:lvl>
    <w:lvl w:ilvl="5" w:tplc="42C4D4DC">
      <w:numFmt w:val="none"/>
      <w:lvlText w:val=""/>
      <w:lvlJc w:val="left"/>
      <w:pPr>
        <w:tabs>
          <w:tab w:val="num" w:pos="360"/>
        </w:tabs>
      </w:pPr>
    </w:lvl>
    <w:lvl w:ilvl="6" w:tplc="AAB2E6E2">
      <w:numFmt w:val="none"/>
      <w:lvlText w:val=""/>
      <w:lvlJc w:val="left"/>
      <w:pPr>
        <w:tabs>
          <w:tab w:val="num" w:pos="360"/>
        </w:tabs>
      </w:pPr>
    </w:lvl>
    <w:lvl w:ilvl="7" w:tplc="17567E46">
      <w:numFmt w:val="none"/>
      <w:lvlText w:val=""/>
      <w:lvlJc w:val="left"/>
      <w:pPr>
        <w:tabs>
          <w:tab w:val="num" w:pos="360"/>
        </w:tabs>
      </w:pPr>
    </w:lvl>
    <w:lvl w:ilvl="8" w:tplc="E634FC8C">
      <w:numFmt w:val="none"/>
      <w:lvlText w:val=""/>
      <w:lvlJc w:val="left"/>
      <w:pPr>
        <w:tabs>
          <w:tab w:val="num" w:pos="360"/>
        </w:tabs>
      </w:pPr>
    </w:lvl>
  </w:abstractNum>
  <w:abstractNum w:abstractNumId="49">
    <w:nsid w:val="7F536F86"/>
    <w:multiLevelType w:val="hybridMultilevel"/>
    <w:tmpl w:val="35ECEFEE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6"/>
  </w:num>
  <w:num w:numId="5">
    <w:abstractNumId w:val="23"/>
  </w:num>
  <w:num w:numId="6">
    <w:abstractNumId w:val="42"/>
  </w:num>
  <w:num w:numId="7">
    <w:abstractNumId w:val="17"/>
  </w:num>
  <w:num w:numId="8">
    <w:abstractNumId w:val="14"/>
  </w:num>
  <w:num w:numId="9">
    <w:abstractNumId w:val="47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20"/>
  </w:num>
  <w:num w:numId="15">
    <w:abstractNumId w:val="31"/>
  </w:num>
  <w:num w:numId="16">
    <w:abstractNumId w:val="43"/>
  </w:num>
  <w:num w:numId="17">
    <w:abstractNumId w:val="7"/>
  </w:num>
  <w:num w:numId="18">
    <w:abstractNumId w:val="11"/>
  </w:num>
  <w:num w:numId="19">
    <w:abstractNumId w:val="34"/>
  </w:num>
  <w:num w:numId="20">
    <w:abstractNumId w:val="16"/>
  </w:num>
  <w:num w:numId="21">
    <w:abstractNumId w:val="28"/>
  </w:num>
  <w:num w:numId="22">
    <w:abstractNumId w:val="6"/>
  </w:num>
  <w:num w:numId="23">
    <w:abstractNumId w:val="5"/>
  </w:num>
  <w:num w:numId="24">
    <w:abstractNumId w:val="15"/>
  </w:num>
  <w:num w:numId="25">
    <w:abstractNumId w:val="32"/>
  </w:num>
  <w:num w:numId="26">
    <w:abstractNumId w:val="25"/>
  </w:num>
  <w:num w:numId="27">
    <w:abstractNumId w:val="22"/>
  </w:num>
  <w:num w:numId="28">
    <w:abstractNumId w:val="13"/>
  </w:num>
  <w:num w:numId="29">
    <w:abstractNumId w:val="8"/>
  </w:num>
  <w:num w:numId="30">
    <w:abstractNumId w:val="10"/>
  </w:num>
  <w:num w:numId="31">
    <w:abstractNumId w:val="9"/>
  </w:num>
  <w:num w:numId="32">
    <w:abstractNumId w:val="18"/>
  </w:num>
  <w:num w:numId="33">
    <w:abstractNumId w:val="35"/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41"/>
  </w:num>
  <w:num w:numId="37">
    <w:abstractNumId w:val="19"/>
  </w:num>
  <w:num w:numId="38">
    <w:abstractNumId w:val="44"/>
  </w:num>
  <w:num w:numId="39">
    <w:abstractNumId w:val="26"/>
  </w:num>
  <w:num w:numId="40">
    <w:abstractNumId w:val="40"/>
  </w:num>
  <w:num w:numId="41">
    <w:abstractNumId w:val="37"/>
  </w:num>
  <w:num w:numId="42">
    <w:abstractNumId w:val="38"/>
  </w:num>
  <w:num w:numId="43">
    <w:abstractNumId w:val="30"/>
  </w:num>
  <w:num w:numId="44">
    <w:abstractNumId w:val="12"/>
  </w:num>
  <w:num w:numId="45">
    <w:abstractNumId w:val="21"/>
  </w:num>
  <w:num w:numId="46">
    <w:abstractNumId w:val="29"/>
  </w:num>
  <w:num w:numId="47">
    <w:abstractNumId w:val="46"/>
  </w:num>
  <w:num w:numId="48">
    <w:abstractNumId w:val="45"/>
  </w:num>
  <w:num w:numId="49">
    <w:abstractNumId w:val="49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524"/>
    <w:rsid w:val="00001054"/>
    <w:rsid w:val="00001560"/>
    <w:rsid w:val="00001E33"/>
    <w:rsid w:val="00002005"/>
    <w:rsid w:val="00002AF1"/>
    <w:rsid w:val="00012620"/>
    <w:rsid w:val="0001319F"/>
    <w:rsid w:val="00014398"/>
    <w:rsid w:val="00016CDA"/>
    <w:rsid w:val="00022EF4"/>
    <w:rsid w:val="0002369C"/>
    <w:rsid w:val="00023B7A"/>
    <w:rsid w:val="00025220"/>
    <w:rsid w:val="00026749"/>
    <w:rsid w:val="00027947"/>
    <w:rsid w:val="00031DD3"/>
    <w:rsid w:val="00032188"/>
    <w:rsid w:val="00035CC5"/>
    <w:rsid w:val="00036665"/>
    <w:rsid w:val="000437EA"/>
    <w:rsid w:val="00044467"/>
    <w:rsid w:val="00046A01"/>
    <w:rsid w:val="000537BB"/>
    <w:rsid w:val="000543A7"/>
    <w:rsid w:val="0005578E"/>
    <w:rsid w:val="00055EEA"/>
    <w:rsid w:val="0005679D"/>
    <w:rsid w:val="0005795F"/>
    <w:rsid w:val="00057C82"/>
    <w:rsid w:val="0006096C"/>
    <w:rsid w:val="00061604"/>
    <w:rsid w:val="0006278A"/>
    <w:rsid w:val="00062D3F"/>
    <w:rsid w:val="00067123"/>
    <w:rsid w:val="0007764D"/>
    <w:rsid w:val="00081F55"/>
    <w:rsid w:val="00082185"/>
    <w:rsid w:val="0008286E"/>
    <w:rsid w:val="0008688B"/>
    <w:rsid w:val="00090F01"/>
    <w:rsid w:val="000911B9"/>
    <w:rsid w:val="00092C79"/>
    <w:rsid w:val="00094E00"/>
    <w:rsid w:val="000A0261"/>
    <w:rsid w:val="000A4EB7"/>
    <w:rsid w:val="000A64A4"/>
    <w:rsid w:val="000A6CA3"/>
    <w:rsid w:val="000B1AF3"/>
    <w:rsid w:val="000B2C0E"/>
    <w:rsid w:val="000B39D7"/>
    <w:rsid w:val="000B3BC1"/>
    <w:rsid w:val="000B675E"/>
    <w:rsid w:val="000B771E"/>
    <w:rsid w:val="000C579B"/>
    <w:rsid w:val="000C5A30"/>
    <w:rsid w:val="000D07B5"/>
    <w:rsid w:val="000D16A7"/>
    <w:rsid w:val="000D18D8"/>
    <w:rsid w:val="000D3040"/>
    <w:rsid w:val="000D4D56"/>
    <w:rsid w:val="000D66A0"/>
    <w:rsid w:val="000D69AE"/>
    <w:rsid w:val="000D7D93"/>
    <w:rsid w:val="000E0E5C"/>
    <w:rsid w:val="000E3854"/>
    <w:rsid w:val="000F1229"/>
    <w:rsid w:val="000F160B"/>
    <w:rsid w:val="000F2BC0"/>
    <w:rsid w:val="000F38F8"/>
    <w:rsid w:val="000F4654"/>
    <w:rsid w:val="0010347A"/>
    <w:rsid w:val="00110ADB"/>
    <w:rsid w:val="00110BCA"/>
    <w:rsid w:val="00110E6B"/>
    <w:rsid w:val="0011189F"/>
    <w:rsid w:val="00112DF1"/>
    <w:rsid w:val="001130D8"/>
    <w:rsid w:val="001168A9"/>
    <w:rsid w:val="0011698E"/>
    <w:rsid w:val="00121444"/>
    <w:rsid w:val="001235EB"/>
    <w:rsid w:val="001237A3"/>
    <w:rsid w:val="00124A93"/>
    <w:rsid w:val="00126E56"/>
    <w:rsid w:val="00127223"/>
    <w:rsid w:val="0012777D"/>
    <w:rsid w:val="0012797F"/>
    <w:rsid w:val="001348B8"/>
    <w:rsid w:val="001359C3"/>
    <w:rsid w:val="00136CD7"/>
    <w:rsid w:val="0013709A"/>
    <w:rsid w:val="001375D2"/>
    <w:rsid w:val="00140C32"/>
    <w:rsid w:val="0014339A"/>
    <w:rsid w:val="00144556"/>
    <w:rsid w:val="00144888"/>
    <w:rsid w:val="00154E92"/>
    <w:rsid w:val="001556FF"/>
    <w:rsid w:val="00155918"/>
    <w:rsid w:val="00155FC8"/>
    <w:rsid w:val="001561F2"/>
    <w:rsid w:val="001566AB"/>
    <w:rsid w:val="00156E62"/>
    <w:rsid w:val="001601DA"/>
    <w:rsid w:val="001604AE"/>
    <w:rsid w:val="0016060C"/>
    <w:rsid w:val="00161EF7"/>
    <w:rsid w:val="00164BC5"/>
    <w:rsid w:val="00170DAE"/>
    <w:rsid w:val="0017206D"/>
    <w:rsid w:val="001778B8"/>
    <w:rsid w:val="0018049F"/>
    <w:rsid w:val="0018448C"/>
    <w:rsid w:val="001854D9"/>
    <w:rsid w:val="001873D5"/>
    <w:rsid w:val="00190170"/>
    <w:rsid w:val="00190309"/>
    <w:rsid w:val="001927FA"/>
    <w:rsid w:val="00192F98"/>
    <w:rsid w:val="001A0CAA"/>
    <w:rsid w:val="001A2F1C"/>
    <w:rsid w:val="001A3C07"/>
    <w:rsid w:val="001A5939"/>
    <w:rsid w:val="001A5CC5"/>
    <w:rsid w:val="001A6E81"/>
    <w:rsid w:val="001B2306"/>
    <w:rsid w:val="001B2D5D"/>
    <w:rsid w:val="001B57E4"/>
    <w:rsid w:val="001B6440"/>
    <w:rsid w:val="001B6B0F"/>
    <w:rsid w:val="001B6BE1"/>
    <w:rsid w:val="001B6E9A"/>
    <w:rsid w:val="001C084C"/>
    <w:rsid w:val="001C1AA8"/>
    <w:rsid w:val="001C212C"/>
    <w:rsid w:val="001C4E6A"/>
    <w:rsid w:val="001C6505"/>
    <w:rsid w:val="001C6A83"/>
    <w:rsid w:val="001D0450"/>
    <w:rsid w:val="001D2C8E"/>
    <w:rsid w:val="001D3E06"/>
    <w:rsid w:val="001D6460"/>
    <w:rsid w:val="001D6832"/>
    <w:rsid w:val="001E71EF"/>
    <w:rsid w:val="001E73C2"/>
    <w:rsid w:val="001F3FA3"/>
    <w:rsid w:val="001F4E89"/>
    <w:rsid w:val="001F52DE"/>
    <w:rsid w:val="001F52F5"/>
    <w:rsid w:val="001F5D12"/>
    <w:rsid w:val="001F6D90"/>
    <w:rsid w:val="001F7085"/>
    <w:rsid w:val="00201782"/>
    <w:rsid w:val="00206386"/>
    <w:rsid w:val="00206E69"/>
    <w:rsid w:val="00210BA0"/>
    <w:rsid w:val="00211408"/>
    <w:rsid w:val="00216557"/>
    <w:rsid w:val="002166D0"/>
    <w:rsid w:val="00216E25"/>
    <w:rsid w:val="00217D87"/>
    <w:rsid w:val="002226F7"/>
    <w:rsid w:val="00222C0E"/>
    <w:rsid w:val="00223162"/>
    <w:rsid w:val="00223D31"/>
    <w:rsid w:val="00223D9C"/>
    <w:rsid w:val="00225527"/>
    <w:rsid w:val="00227085"/>
    <w:rsid w:val="002306CF"/>
    <w:rsid w:val="00230704"/>
    <w:rsid w:val="002335B9"/>
    <w:rsid w:val="002338E2"/>
    <w:rsid w:val="00233EBE"/>
    <w:rsid w:val="00235489"/>
    <w:rsid w:val="00237029"/>
    <w:rsid w:val="0023721B"/>
    <w:rsid w:val="00241BEB"/>
    <w:rsid w:val="00242CA9"/>
    <w:rsid w:val="00243F30"/>
    <w:rsid w:val="0024407D"/>
    <w:rsid w:val="00245FB0"/>
    <w:rsid w:val="00246492"/>
    <w:rsid w:val="002470BA"/>
    <w:rsid w:val="00247255"/>
    <w:rsid w:val="002502BC"/>
    <w:rsid w:val="00251978"/>
    <w:rsid w:val="00252304"/>
    <w:rsid w:val="00252480"/>
    <w:rsid w:val="00252D48"/>
    <w:rsid w:val="002547B4"/>
    <w:rsid w:val="00254DA1"/>
    <w:rsid w:val="00255D19"/>
    <w:rsid w:val="002577D5"/>
    <w:rsid w:val="00260C69"/>
    <w:rsid w:val="002638E0"/>
    <w:rsid w:val="00266039"/>
    <w:rsid w:val="00266C24"/>
    <w:rsid w:val="00272ABE"/>
    <w:rsid w:val="00273AC7"/>
    <w:rsid w:val="00275C3C"/>
    <w:rsid w:val="00276624"/>
    <w:rsid w:val="002775EE"/>
    <w:rsid w:val="00280442"/>
    <w:rsid w:val="00281990"/>
    <w:rsid w:val="002827BF"/>
    <w:rsid w:val="00284AAC"/>
    <w:rsid w:val="00285A35"/>
    <w:rsid w:val="00290FD5"/>
    <w:rsid w:val="002953CA"/>
    <w:rsid w:val="002A042B"/>
    <w:rsid w:val="002A504E"/>
    <w:rsid w:val="002A59C6"/>
    <w:rsid w:val="002A5F79"/>
    <w:rsid w:val="002B26E7"/>
    <w:rsid w:val="002B3B3F"/>
    <w:rsid w:val="002B49AC"/>
    <w:rsid w:val="002C1D99"/>
    <w:rsid w:val="002C3DB3"/>
    <w:rsid w:val="002C4FB9"/>
    <w:rsid w:val="002C6DDC"/>
    <w:rsid w:val="002C7718"/>
    <w:rsid w:val="002C7F04"/>
    <w:rsid w:val="002D15BA"/>
    <w:rsid w:val="002D15F1"/>
    <w:rsid w:val="002D2254"/>
    <w:rsid w:val="002D262D"/>
    <w:rsid w:val="002D3A72"/>
    <w:rsid w:val="002D7069"/>
    <w:rsid w:val="002D7B74"/>
    <w:rsid w:val="002E0AA7"/>
    <w:rsid w:val="002E0E41"/>
    <w:rsid w:val="002E2CC8"/>
    <w:rsid w:val="002E54F0"/>
    <w:rsid w:val="002F3B20"/>
    <w:rsid w:val="002F43A6"/>
    <w:rsid w:val="0030474F"/>
    <w:rsid w:val="00304E58"/>
    <w:rsid w:val="00306FD5"/>
    <w:rsid w:val="00310F6B"/>
    <w:rsid w:val="00311872"/>
    <w:rsid w:val="00311994"/>
    <w:rsid w:val="00311CB9"/>
    <w:rsid w:val="003166C6"/>
    <w:rsid w:val="00320935"/>
    <w:rsid w:val="003213CB"/>
    <w:rsid w:val="0032148C"/>
    <w:rsid w:val="003217CC"/>
    <w:rsid w:val="003245CE"/>
    <w:rsid w:val="00324E0D"/>
    <w:rsid w:val="00325524"/>
    <w:rsid w:val="00326BD4"/>
    <w:rsid w:val="0032737B"/>
    <w:rsid w:val="00327913"/>
    <w:rsid w:val="0033301E"/>
    <w:rsid w:val="003344B5"/>
    <w:rsid w:val="003349A6"/>
    <w:rsid w:val="003364A3"/>
    <w:rsid w:val="00340443"/>
    <w:rsid w:val="003409DC"/>
    <w:rsid w:val="00341C85"/>
    <w:rsid w:val="003460C3"/>
    <w:rsid w:val="00346C90"/>
    <w:rsid w:val="00351299"/>
    <w:rsid w:val="00355410"/>
    <w:rsid w:val="003574D9"/>
    <w:rsid w:val="003616D3"/>
    <w:rsid w:val="00364D66"/>
    <w:rsid w:val="0036527F"/>
    <w:rsid w:val="0036668E"/>
    <w:rsid w:val="00367BE5"/>
    <w:rsid w:val="00371146"/>
    <w:rsid w:val="003804EB"/>
    <w:rsid w:val="0038141A"/>
    <w:rsid w:val="00382843"/>
    <w:rsid w:val="0038302D"/>
    <w:rsid w:val="00383782"/>
    <w:rsid w:val="003922FF"/>
    <w:rsid w:val="003924DD"/>
    <w:rsid w:val="00393D9B"/>
    <w:rsid w:val="00396B44"/>
    <w:rsid w:val="003975FA"/>
    <w:rsid w:val="003A5263"/>
    <w:rsid w:val="003A6114"/>
    <w:rsid w:val="003A63F3"/>
    <w:rsid w:val="003A646C"/>
    <w:rsid w:val="003A6A08"/>
    <w:rsid w:val="003A6F04"/>
    <w:rsid w:val="003B07C8"/>
    <w:rsid w:val="003B0CCE"/>
    <w:rsid w:val="003B0D91"/>
    <w:rsid w:val="003B140C"/>
    <w:rsid w:val="003B2056"/>
    <w:rsid w:val="003B30E0"/>
    <w:rsid w:val="003B4993"/>
    <w:rsid w:val="003B5035"/>
    <w:rsid w:val="003B75ED"/>
    <w:rsid w:val="003C0A0B"/>
    <w:rsid w:val="003C0D2A"/>
    <w:rsid w:val="003C118D"/>
    <w:rsid w:val="003C4D32"/>
    <w:rsid w:val="003C5B88"/>
    <w:rsid w:val="003C63A7"/>
    <w:rsid w:val="003D6B75"/>
    <w:rsid w:val="003D783E"/>
    <w:rsid w:val="003E0904"/>
    <w:rsid w:val="003E3703"/>
    <w:rsid w:val="003E3A8E"/>
    <w:rsid w:val="003E4540"/>
    <w:rsid w:val="003E562C"/>
    <w:rsid w:val="003E5FDF"/>
    <w:rsid w:val="003E63E6"/>
    <w:rsid w:val="003E65A5"/>
    <w:rsid w:val="003F1167"/>
    <w:rsid w:val="003F1BA4"/>
    <w:rsid w:val="003F1E9E"/>
    <w:rsid w:val="003F208B"/>
    <w:rsid w:val="003F24D6"/>
    <w:rsid w:val="00400505"/>
    <w:rsid w:val="00404511"/>
    <w:rsid w:val="004069B9"/>
    <w:rsid w:val="00412631"/>
    <w:rsid w:val="00414A2C"/>
    <w:rsid w:val="00416C8E"/>
    <w:rsid w:val="00417048"/>
    <w:rsid w:val="00420664"/>
    <w:rsid w:val="00423EF6"/>
    <w:rsid w:val="00426D69"/>
    <w:rsid w:val="00427471"/>
    <w:rsid w:val="00432435"/>
    <w:rsid w:val="004327FC"/>
    <w:rsid w:val="00432A93"/>
    <w:rsid w:val="00432D8C"/>
    <w:rsid w:val="00433893"/>
    <w:rsid w:val="0043434D"/>
    <w:rsid w:val="00434BF5"/>
    <w:rsid w:val="0043640F"/>
    <w:rsid w:val="00436720"/>
    <w:rsid w:val="004435A8"/>
    <w:rsid w:val="0044379C"/>
    <w:rsid w:val="00450EA9"/>
    <w:rsid w:val="00450EEC"/>
    <w:rsid w:val="00454A43"/>
    <w:rsid w:val="00455DEB"/>
    <w:rsid w:val="00455E57"/>
    <w:rsid w:val="0045641A"/>
    <w:rsid w:val="0046328E"/>
    <w:rsid w:val="00464027"/>
    <w:rsid w:val="00464ADD"/>
    <w:rsid w:val="00464E2C"/>
    <w:rsid w:val="00466622"/>
    <w:rsid w:val="00467E79"/>
    <w:rsid w:val="0047071A"/>
    <w:rsid w:val="00472483"/>
    <w:rsid w:val="00475451"/>
    <w:rsid w:val="0047675B"/>
    <w:rsid w:val="004805B1"/>
    <w:rsid w:val="004812BB"/>
    <w:rsid w:val="0048353F"/>
    <w:rsid w:val="0048517B"/>
    <w:rsid w:val="004876DD"/>
    <w:rsid w:val="00490D30"/>
    <w:rsid w:val="0049163E"/>
    <w:rsid w:val="004916BE"/>
    <w:rsid w:val="004916DB"/>
    <w:rsid w:val="00493B8A"/>
    <w:rsid w:val="00493E1F"/>
    <w:rsid w:val="00494600"/>
    <w:rsid w:val="00497652"/>
    <w:rsid w:val="004A1813"/>
    <w:rsid w:val="004A5ECB"/>
    <w:rsid w:val="004A6496"/>
    <w:rsid w:val="004B1F99"/>
    <w:rsid w:val="004B4E2C"/>
    <w:rsid w:val="004C2C41"/>
    <w:rsid w:val="004C2EBC"/>
    <w:rsid w:val="004C346D"/>
    <w:rsid w:val="004C4AB0"/>
    <w:rsid w:val="004C52E8"/>
    <w:rsid w:val="004C57CA"/>
    <w:rsid w:val="004C6458"/>
    <w:rsid w:val="004C675C"/>
    <w:rsid w:val="004D038F"/>
    <w:rsid w:val="004D066A"/>
    <w:rsid w:val="004D0B50"/>
    <w:rsid w:val="004D1A34"/>
    <w:rsid w:val="004D3FEB"/>
    <w:rsid w:val="004D5707"/>
    <w:rsid w:val="004D5B23"/>
    <w:rsid w:val="004D6529"/>
    <w:rsid w:val="004D6613"/>
    <w:rsid w:val="004E0328"/>
    <w:rsid w:val="004E03F0"/>
    <w:rsid w:val="004E1286"/>
    <w:rsid w:val="004E4B72"/>
    <w:rsid w:val="004E7E39"/>
    <w:rsid w:val="004F408A"/>
    <w:rsid w:val="004F4DF5"/>
    <w:rsid w:val="004F6FB3"/>
    <w:rsid w:val="00500DFF"/>
    <w:rsid w:val="00503E9C"/>
    <w:rsid w:val="005056FA"/>
    <w:rsid w:val="00507469"/>
    <w:rsid w:val="005104AB"/>
    <w:rsid w:val="00512145"/>
    <w:rsid w:val="00513D07"/>
    <w:rsid w:val="00514427"/>
    <w:rsid w:val="00514696"/>
    <w:rsid w:val="005159C9"/>
    <w:rsid w:val="005207C9"/>
    <w:rsid w:val="00521180"/>
    <w:rsid w:val="00521B6B"/>
    <w:rsid w:val="00521FFD"/>
    <w:rsid w:val="005266F5"/>
    <w:rsid w:val="00527B63"/>
    <w:rsid w:val="00530F3C"/>
    <w:rsid w:val="00533FC7"/>
    <w:rsid w:val="005378D3"/>
    <w:rsid w:val="00540F93"/>
    <w:rsid w:val="0054141A"/>
    <w:rsid w:val="00541FE1"/>
    <w:rsid w:val="0054735A"/>
    <w:rsid w:val="005475DC"/>
    <w:rsid w:val="005574E7"/>
    <w:rsid w:val="00557759"/>
    <w:rsid w:val="00560B52"/>
    <w:rsid w:val="005628DB"/>
    <w:rsid w:val="00563A57"/>
    <w:rsid w:val="00564089"/>
    <w:rsid w:val="005651BE"/>
    <w:rsid w:val="005651E1"/>
    <w:rsid w:val="00567CDA"/>
    <w:rsid w:val="00570E0C"/>
    <w:rsid w:val="0057263D"/>
    <w:rsid w:val="0057300E"/>
    <w:rsid w:val="00573DE7"/>
    <w:rsid w:val="00574C40"/>
    <w:rsid w:val="0057602E"/>
    <w:rsid w:val="0058002A"/>
    <w:rsid w:val="0058061A"/>
    <w:rsid w:val="00581CF2"/>
    <w:rsid w:val="005821A4"/>
    <w:rsid w:val="00582D66"/>
    <w:rsid w:val="00583D87"/>
    <w:rsid w:val="00585049"/>
    <w:rsid w:val="00590C11"/>
    <w:rsid w:val="005916A0"/>
    <w:rsid w:val="005935FB"/>
    <w:rsid w:val="00593631"/>
    <w:rsid w:val="0059460A"/>
    <w:rsid w:val="005A03F8"/>
    <w:rsid w:val="005A31A7"/>
    <w:rsid w:val="005A4E6E"/>
    <w:rsid w:val="005A7B42"/>
    <w:rsid w:val="005A7FBB"/>
    <w:rsid w:val="005B320A"/>
    <w:rsid w:val="005B5EBE"/>
    <w:rsid w:val="005B71E1"/>
    <w:rsid w:val="005C0354"/>
    <w:rsid w:val="005C1430"/>
    <w:rsid w:val="005C1664"/>
    <w:rsid w:val="005C4155"/>
    <w:rsid w:val="005D0D1C"/>
    <w:rsid w:val="005D41A3"/>
    <w:rsid w:val="005D5A21"/>
    <w:rsid w:val="005D5AB8"/>
    <w:rsid w:val="005D653D"/>
    <w:rsid w:val="005E45E0"/>
    <w:rsid w:val="005E53FC"/>
    <w:rsid w:val="005F0BF8"/>
    <w:rsid w:val="005F4F50"/>
    <w:rsid w:val="005F692E"/>
    <w:rsid w:val="00602188"/>
    <w:rsid w:val="00602716"/>
    <w:rsid w:val="006028FE"/>
    <w:rsid w:val="006037E4"/>
    <w:rsid w:val="00604065"/>
    <w:rsid w:val="00604879"/>
    <w:rsid w:val="0060491A"/>
    <w:rsid w:val="00605722"/>
    <w:rsid w:val="00606ECE"/>
    <w:rsid w:val="0060713D"/>
    <w:rsid w:val="0061125F"/>
    <w:rsid w:val="006123DC"/>
    <w:rsid w:val="00612B5D"/>
    <w:rsid w:val="00613524"/>
    <w:rsid w:val="00615752"/>
    <w:rsid w:val="00620A35"/>
    <w:rsid w:val="006258D3"/>
    <w:rsid w:val="00631F06"/>
    <w:rsid w:val="0063587B"/>
    <w:rsid w:val="00635CDF"/>
    <w:rsid w:val="006362FD"/>
    <w:rsid w:val="0063722E"/>
    <w:rsid w:val="00637413"/>
    <w:rsid w:val="00641CDC"/>
    <w:rsid w:val="00642943"/>
    <w:rsid w:val="00646510"/>
    <w:rsid w:val="00651219"/>
    <w:rsid w:val="006524CF"/>
    <w:rsid w:val="006529D1"/>
    <w:rsid w:val="00654F3A"/>
    <w:rsid w:val="00655713"/>
    <w:rsid w:val="0065608B"/>
    <w:rsid w:val="006560C8"/>
    <w:rsid w:val="00656E75"/>
    <w:rsid w:val="00657EF1"/>
    <w:rsid w:val="00662DB0"/>
    <w:rsid w:val="00663A0C"/>
    <w:rsid w:val="00663FA0"/>
    <w:rsid w:val="0066533A"/>
    <w:rsid w:val="00670517"/>
    <w:rsid w:val="00672809"/>
    <w:rsid w:val="00673C19"/>
    <w:rsid w:val="0067429E"/>
    <w:rsid w:val="00674B1F"/>
    <w:rsid w:val="0067623C"/>
    <w:rsid w:val="00677D09"/>
    <w:rsid w:val="0068179B"/>
    <w:rsid w:val="00681959"/>
    <w:rsid w:val="00686963"/>
    <w:rsid w:val="0068736A"/>
    <w:rsid w:val="00690E41"/>
    <w:rsid w:val="00690EA9"/>
    <w:rsid w:val="00694129"/>
    <w:rsid w:val="0069454C"/>
    <w:rsid w:val="00694D4A"/>
    <w:rsid w:val="006964FB"/>
    <w:rsid w:val="006A09DB"/>
    <w:rsid w:val="006A0DBF"/>
    <w:rsid w:val="006A3228"/>
    <w:rsid w:val="006A46AB"/>
    <w:rsid w:val="006A46C3"/>
    <w:rsid w:val="006A509A"/>
    <w:rsid w:val="006A5A14"/>
    <w:rsid w:val="006A611E"/>
    <w:rsid w:val="006A7A1A"/>
    <w:rsid w:val="006B0A5C"/>
    <w:rsid w:val="006B208F"/>
    <w:rsid w:val="006B3E30"/>
    <w:rsid w:val="006B6A31"/>
    <w:rsid w:val="006B76DD"/>
    <w:rsid w:val="006B7DAF"/>
    <w:rsid w:val="006C0A1D"/>
    <w:rsid w:val="006C3E33"/>
    <w:rsid w:val="006C4359"/>
    <w:rsid w:val="006C490A"/>
    <w:rsid w:val="006D2B1E"/>
    <w:rsid w:val="006D424F"/>
    <w:rsid w:val="006D544F"/>
    <w:rsid w:val="006D5DF9"/>
    <w:rsid w:val="006D62C3"/>
    <w:rsid w:val="006E0727"/>
    <w:rsid w:val="006E2E80"/>
    <w:rsid w:val="006E3FF2"/>
    <w:rsid w:val="006E72EE"/>
    <w:rsid w:val="006E799F"/>
    <w:rsid w:val="006F1F58"/>
    <w:rsid w:val="006F4431"/>
    <w:rsid w:val="006F5314"/>
    <w:rsid w:val="006F5418"/>
    <w:rsid w:val="006F5B75"/>
    <w:rsid w:val="006F69B2"/>
    <w:rsid w:val="006F76E9"/>
    <w:rsid w:val="006F7C2E"/>
    <w:rsid w:val="00703B66"/>
    <w:rsid w:val="00704AD0"/>
    <w:rsid w:val="007065A8"/>
    <w:rsid w:val="007077FD"/>
    <w:rsid w:val="00710EFC"/>
    <w:rsid w:val="0071174B"/>
    <w:rsid w:val="00711A0D"/>
    <w:rsid w:val="00713814"/>
    <w:rsid w:val="00715054"/>
    <w:rsid w:val="007151F9"/>
    <w:rsid w:val="00717DC8"/>
    <w:rsid w:val="00720CB1"/>
    <w:rsid w:val="0072182A"/>
    <w:rsid w:val="00721B06"/>
    <w:rsid w:val="0072272A"/>
    <w:rsid w:val="00723163"/>
    <w:rsid w:val="00723828"/>
    <w:rsid w:val="00723C51"/>
    <w:rsid w:val="00723D66"/>
    <w:rsid w:val="00723FDB"/>
    <w:rsid w:val="0072554F"/>
    <w:rsid w:val="00726FA7"/>
    <w:rsid w:val="007324E3"/>
    <w:rsid w:val="00734938"/>
    <w:rsid w:val="00737BD0"/>
    <w:rsid w:val="00740401"/>
    <w:rsid w:val="007409F9"/>
    <w:rsid w:val="00746786"/>
    <w:rsid w:val="007514F9"/>
    <w:rsid w:val="00753E8D"/>
    <w:rsid w:val="007578C4"/>
    <w:rsid w:val="00757C1A"/>
    <w:rsid w:val="00762635"/>
    <w:rsid w:val="00763244"/>
    <w:rsid w:val="007709D1"/>
    <w:rsid w:val="007714CF"/>
    <w:rsid w:val="007721F5"/>
    <w:rsid w:val="007723B5"/>
    <w:rsid w:val="00775553"/>
    <w:rsid w:val="00781F27"/>
    <w:rsid w:val="00785598"/>
    <w:rsid w:val="007923FE"/>
    <w:rsid w:val="0079567D"/>
    <w:rsid w:val="00795D81"/>
    <w:rsid w:val="00795EEA"/>
    <w:rsid w:val="007A104B"/>
    <w:rsid w:val="007A42A2"/>
    <w:rsid w:val="007A4641"/>
    <w:rsid w:val="007A5396"/>
    <w:rsid w:val="007A62F0"/>
    <w:rsid w:val="007A753C"/>
    <w:rsid w:val="007B0161"/>
    <w:rsid w:val="007B1EC8"/>
    <w:rsid w:val="007B2053"/>
    <w:rsid w:val="007B3C3D"/>
    <w:rsid w:val="007B4212"/>
    <w:rsid w:val="007B5A69"/>
    <w:rsid w:val="007C1A88"/>
    <w:rsid w:val="007C39B0"/>
    <w:rsid w:val="007D0F1D"/>
    <w:rsid w:val="007D18BF"/>
    <w:rsid w:val="007D3A04"/>
    <w:rsid w:val="007D75C2"/>
    <w:rsid w:val="007D76B2"/>
    <w:rsid w:val="007D7B37"/>
    <w:rsid w:val="007E0AD9"/>
    <w:rsid w:val="007E59E9"/>
    <w:rsid w:val="007E6F3D"/>
    <w:rsid w:val="007F17F5"/>
    <w:rsid w:val="007F1A77"/>
    <w:rsid w:val="007F1B98"/>
    <w:rsid w:val="007F30FE"/>
    <w:rsid w:val="007F3654"/>
    <w:rsid w:val="007F5F7C"/>
    <w:rsid w:val="007F683F"/>
    <w:rsid w:val="007F73FB"/>
    <w:rsid w:val="00800297"/>
    <w:rsid w:val="00802E27"/>
    <w:rsid w:val="00803DDB"/>
    <w:rsid w:val="00806901"/>
    <w:rsid w:val="008079E5"/>
    <w:rsid w:val="008108D1"/>
    <w:rsid w:val="00810AC2"/>
    <w:rsid w:val="00811B28"/>
    <w:rsid w:val="00813C7C"/>
    <w:rsid w:val="00814DBC"/>
    <w:rsid w:val="00815D64"/>
    <w:rsid w:val="00816726"/>
    <w:rsid w:val="00820B15"/>
    <w:rsid w:val="00822DB3"/>
    <w:rsid w:val="00832253"/>
    <w:rsid w:val="00832551"/>
    <w:rsid w:val="00833A09"/>
    <w:rsid w:val="00833CDB"/>
    <w:rsid w:val="008351A4"/>
    <w:rsid w:val="0083664B"/>
    <w:rsid w:val="008455C9"/>
    <w:rsid w:val="0085072E"/>
    <w:rsid w:val="00851743"/>
    <w:rsid w:val="00851A6E"/>
    <w:rsid w:val="00855D46"/>
    <w:rsid w:val="00856BD5"/>
    <w:rsid w:val="00857D1D"/>
    <w:rsid w:val="00862478"/>
    <w:rsid w:val="0086267D"/>
    <w:rsid w:val="008636B8"/>
    <w:rsid w:val="00864516"/>
    <w:rsid w:val="00865FCE"/>
    <w:rsid w:val="00866B7E"/>
    <w:rsid w:val="0087264A"/>
    <w:rsid w:val="008747A1"/>
    <w:rsid w:val="008757D1"/>
    <w:rsid w:val="008763E3"/>
    <w:rsid w:val="00882326"/>
    <w:rsid w:val="00883604"/>
    <w:rsid w:val="00885623"/>
    <w:rsid w:val="008873D6"/>
    <w:rsid w:val="00893B2C"/>
    <w:rsid w:val="008963C9"/>
    <w:rsid w:val="0089681F"/>
    <w:rsid w:val="00896CD3"/>
    <w:rsid w:val="008A0255"/>
    <w:rsid w:val="008A3449"/>
    <w:rsid w:val="008A55D2"/>
    <w:rsid w:val="008A56C6"/>
    <w:rsid w:val="008A633F"/>
    <w:rsid w:val="008B344E"/>
    <w:rsid w:val="008B5961"/>
    <w:rsid w:val="008C1995"/>
    <w:rsid w:val="008C660F"/>
    <w:rsid w:val="008C73FB"/>
    <w:rsid w:val="008C74F6"/>
    <w:rsid w:val="008D020D"/>
    <w:rsid w:val="008D0EC8"/>
    <w:rsid w:val="008D12EA"/>
    <w:rsid w:val="008D2153"/>
    <w:rsid w:val="008D2CA4"/>
    <w:rsid w:val="008D31D6"/>
    <w:rsid w:val="008D426B"/>
    <w:rsid w:val="008D523E"/>
    <w:rsid w:val="008D6BB1"/>
    <w:rsid w:val="008E274F"/>
    <w:rsid w:val="008E5505"/>
    <w:rsid w:val="008E6471"/>
    <w:rsid w:val="008E6763"/>
    <w:rsid w:val="008E7B7B"/>
    <w:rsid w:val="008F0FA0"/>
    <w:rsid w:val="008F265A"/>
    <w:rsid w:val="008F2D73"/>
    <w:rsid w:val="009027CB"/>
    <w:rsid w:val="00903429"/>
    <w:rsid w:val="00906145"/>
    <w:rsid w:val="00906BCA"/>
    <w:rsid w:val="00907D6A"/>
    <w:rsid w:val="00911EE7"/>
    <w:rsid w:val="009125FC"/>
    <w:rsid w:val="009129DD"/>
    <w:rsid w:val="00912EB6"/>
    <w:rsid w:val="009133AA"/>
    <w:rsid w:val="009158BC"/>
    <w:rsid w:val="009163FF"/>
    <w:rsid w:val="009202CA"/>
    <w:rsid w:val="009222CE"/>
    <w:rsid w:val="00922498"/>
    <w:rsid w:val="00924BE6"/>
    <w:rsid w:val="009273A0"/>
    <w:rsid w:val="0093108A"/>
    <w:rsid w:val="009318E9"/>
    <w:rsid w:val="00932086"/>
    <w:rsid w:val="00934D33"/>
    <w:rsid w:val="009410EF"/>
    <w:rsid w:val="00941303"/>
    <w:rsid w:val="00941678"/>
    <w:rsid w:val="00941861"/>
    <w:rsid w:val="00943C29"/>
    <w:rsid w:val="00944893"/>
    <w:rsid w:val="00946ADB"/>
    <w:rsid w:val="00946DE0"/>
    <w:rsid w:val="00947052"/>
    <w:rsid w:val="009479BE"/>
    <w:rsid w:val="009505FA"/>
    <w:rsid w:val="00954328"/>
    <w:rsid w:val="009624C4"/>
    <w:rsid w:val="00963A12"/>
    <w:rsid w:val="00965A4A"/>
    <w:rsid w:val="009672FB"/>
    <w:rsid w:val="0097098A"/>
    <w:rsid w:val="00971C25"/>
    <w:rsid w:val="0097440C"/>
    <w:rsid w:val="00975890"/>
    <w:rsid w:val="009758AB"/>
    <w:rsid w:val="00977044"/>
    <w:rsid w:val="00980DF4"/>
    <w:rsid w:val="009819E7"/>
    <w:rsid w:val="00983DCA"/>
    <w:rsid w:val="00984CE3"/>
    <w:rsid w:val="00985D1A"/>
    <w:rsid w:val="00985D2C"/>
    <w:rsid w:val="00986DE7"/>
    <w:rsid w:val="0099156B"/>
    <w:rsid w:val="00996B45"/>
    <w:rsid w:val="009A00D1"/>
    <w:rsid w:val="009A1D0B"/>
    <w:rsid w:val="009A2898"/>
    <w:rsid w:val="009A42F8"/>
    <w:rsid w:val="009A52E8"/>
    <w:rsid w:val="009A5D4B"/>
    <w:rsid w:val="009A6837"/>
    <w:rsid w:val="009B1B19"/>
    <w:rsid w:val="009B2D81"/>
    <w:rsid w:val="009B4E98"/>
    <w:rsid w:val="009B70AF"/>
    <w:rsid w:val="009C28D6"/>
    <w:rsid w:val="009C50C8"/>
    <w:rsid w:val="009C6B37"/>
    <w:rsid w:val="009D2EC6"/>
    <w:rsid w:val="009D3085"/>
    <w:rsid w:val="009D3E71"/>
    <w:rsid w:val="009D43A8"/>
    <w:rsid w:val="009D62D8"/>
    <w:rsid w:val="009D6310"/>
    <w:rsid w:val="009E00F9"/>
    <w:rsid w:val="009E1CA9"/>
    <w:rsid w:val="009E6299"/>
    <w:rsid w:val="009E7496"/>
    <w:rsid w:val="009F1863"/>
    <w:rsid w:val="009F2709"/>
    <w:rsid w:val="009F617D"/>
    <w:rsid w:val="00A00AD0"/>
    <w:rsid w:val="00A00C08"/>
    <w:rsid w:val="00A01AB8"/>
    <w:rsid w:val="00A01ABD"/>
    <w:rsid w:val="00A04C5F"/>
    <w:rsid w:val="00A10038"/>
    <w:rsid w:val="00A133CA"/>
    <w:rsid w:val="00A14171"/>
    <w:rsid w:val="00A207CE"/>
    <w:rsid w:val="00A2086A"/>
    <w:rsid w:val="00A24BB2"/>
    <w:rsid w:val="00A24E97"/>
    <w:rsid w:val="00A26EC3"/>
    <w:rsid w:val="00A270BD"/>
    <w:rsid w:val="00A31343"/>
    <w:rsid w:val="00A329C9"/>
    <w:rsid w:val="00A3330B"/>
    <w:rsid w:val="00A342EE"/>
    <w:rsid w:val="00A37B2F"/>
    <w:rsid w:val="00A41283"/>
    <w:rsid w:val="00A41432"/>
    <w:rsid w:val="00A426C2"/>
    <w:rsid w:val="00A44812"/>
    <w:rsid w:val="00A44916"/>
    <w:rsid w:val="00A44BA4"/>
    <w:rsid w:val="00A46DCB"/>
    <w:rsid w:val="00A47025"/>
    <w:rsid w:val="00A50A39"/>
    <w:rsid w:val="00A51394"/>
    <w:rsid w:val="00A51C6E"/>
    <w:rsid w:val="00A51FA6"/>
    <w:rsid w:val="00A56C62"/>
    <w:rsid w:val="00A57F46"/>
    <w:rsid w:val="00A61367"/>
    <w:rsid w:val="00A62FC7"/>
    <w:rsid w:val="00A63C0C"/>
    <w:rsid w:val="00A64C67"/>
    <w:rsid w:val="00A65208"/>
    <w:rsid w:val="00A70136"/>
    <w:rsid w:val="00A725AC"/>
    <w:rsid w:val="00A72D98"/>
    <w:rsid w:val="00A741D1"/>
    <w:rsid w:val="00A74E13"/>
    <w:rsid w:val="00A76D98"/>
    <w:rsid w:val="00A84B59"/>
    <w:rsid w:val="00A86164"/>
    <w:rsid w:val="00A873AF"/>
    <w:rsid w:val="00A91C7A"/>
    <w:rsid w:val="00A92F36"/>
    <w:rsid w:val="00A93903"/>
    <w:rsid w:val="00A93EDB"/>
    <w:rsid w:val="00A94421"/>
    <w:rsid w:val="00AA570F"/>
    <w:rsid w:val="00AA60DE"/>
    <w:rsid w:val="00AB0B77"/>
    <w:rsid w:val="00AB3627"/>
    <w:rsid w:val="00AB3BC5"/>
    <w:rsid w:val="00AB4316"/>
    <w:rsid w:val="00AC00B6"/>
    <w:rsid w:val="00AC0A4F"/>
    <w:rsid w:val="00AC15DE"/>
    <w:rsid w:val="00AC2D97"/>
    <w:rsid w:val="00AC3EE1"/>
    <w:rsid w:val="00AC5426"/>
    <w:rsid w:val="00AC7841"/>
    <w:rsid w:val="00AD1A5A"/>
    <w:rsid w:val="00AD2020"/>
    <w:rsid w:val="00AD4E58"/>
    <w:rsid w:val="00AD5076"/>
    <w:rsid w:val="00AD5477"/>
    <w:rsid w:val="00AD5C84"/>
    <w:rsid w:val="00AD60B4"/>
    <w:rsid w:val="00AD6501"/>
    <w:rsid w:val="00AD7DFC"/>
    <w:rsid w:val="00AE0E9D"/>
    <w:rsid w:val="00AE2C78"/>
    <w:rsid w:val="00AE6729"/>
    <w:rsid w:val="00AF0597"/>
    <w:rsid w:val="00AF1867"/>
    <w:rsid w:val="00AF36B5"/>
    <w:rsid w:val="00AF4F04"/>
    <w:rsid w:val="00B0402B"/>
    <w:rsid w:val="00B04FAD"/>
    <w:rsid w:val="00B0598E"/>
    <w:rsid w:val="00B05F79"/>
    <w:rsid w:val="00B07162"/>
    <w:rsid w:val="00B100B3"/>
    <w:rsid w:val="00B11AF4"/>
    <w:rsid w:val="00B13786"/>
    <w:rsid w:val="00B14010"/>
    <w:rsid w:val="00B142B0"/>
    <w:rsid w:val="00B156A3"/>
    <w:rsid w:val="00B169B7"/>
    <w:rsid w:val="00B200EC"/>
    <w:rsid w:val="00B21692"/>
    <w:rsid w:val="00B22C52"/>
    <w:rsid w:val="00B2549E"/>
    <w:rsid w:val="00B306AD"/>
    <w:rsid w:val="00B308C3"/>
    <w:rsid w:val="00B308C5"/>
    <w:rsid w:val="00B31706"/>
    <w:rsid w:val="00B343C3"/>
    <w:rsid w:val="00B344B1"/>
    <w:rsid w:val="00B357D5"/>
    <w:rsid w:val="00B35C28"/>
    <w:rsid w:val="00B35D2B"/>
    <w:rsid w:val="00B35DC0"/>
    <w:rsid w:val="00B43792"/>
    <w:rsid w:val="00B50D12"/>
    <w:rsid w:val="00B51994"/>
    <w:rsid w:val="00B52C49"/>
    <w:rsid w:val="00B56438"/>
    <w:rsid w:val="00B574E0"/>
    <w:rsid w:val="00B578CA"/>
    <w:rsid w:val="00B63FC3"/>
    <w:rsid w:val="00B67A25"/>
    <w:rsid w:val="00B71A4D"/>
    <w:rsid w:val="00B75FFE"/>
    <w:rsid w:val="00B810FE"/>
    <w:rsid w:val="00B82F17"/>
    <w:rsid w:val="00B835EE"/>
    <w:rsid w:val="00B83F50"/>
    <w:rsid w:val="00B86B9D"/>
    <w:rsid w:val="00B875A7"/>
    <w:rsid w:val="00B91480"/>
    <w:rsid w:val="00B92D3A"/>
    <w:rsid w:val="00B96500"/>
    <w:rsid w:val="00BA04F4"/>
    <w:rsid w:val="00BA096E"/>
    <w:rsid w:val="00BA1287"/>
    <w:rsid w:val="00BA1373"/>
    <w:rsid w:val="00BA19D3"/>
    <w:rsid w:val="00BA1B2D"/>
    <w:rsid w:val="00BA2111"/>
    <w:rsid w:val="00BA24AF"/>
    <w:rsid w:val="00BA400F"/>
    <w:rsid w:val="00BA50ED"/>
    <w:rsid w:val="00BA6098"/>
    <w:rsid w:val="00BA73FD"/>
    <w:rsid w:val="00BB03EC"/>
    <w:rsid w:val="00BB0EA6"/>
    <w:rsid w:val="00BB3287"/>
    <w:rsid w:val="00BB4690"/>
    <w:rsid w:val="00BB6AAA"/>
    <w:rsid w:val="00BB729C"/>
    <w:rsid w:val="00BC01DD"/>
    <w:rsid w:val="00BC0A30"/>
    <w:rsid w:val="00BC13FA"/>
    <w:rsid w:val="00BC496B"/>
    <w:rsid w:val="00BC5792"/>
    <w:rsid w:val="00BC63BA"/>
    <w:rsid w:val="00BD08AE"/>
    <w:rsid w:val="00BD2B96"/>
    <w:rsid w:val="00BD3D74"/>
    <w:rsid w:val="00BD3F4F"/>
    <w:rsid w:val="00BD4A0C"/>
    <w:rsid w:val="00BD4E66"/>
    <w:rsid w:val="00BD588A"/>
    <w:rsid w:val="00BD62DB"/>
    <w:rsid w:val="00BD6C99"/>
    <w:rsid w:val="00BD7561"/>
    <w:rsid w:val="00BE20FC"/>
    <w:rsid w:val="00BE23CB"/>
    <w:rsid w:val="00BE391D"/>
    <w:rsid w:val="00BE46FB"/>
    <w:rsid w:val="00BE5200"/>
    <w:rsid w:val="00BE7333"/>
    <w:rsid w:val="00BF05AE"/>
    <w:rsid w:val="00BF10C9"/>
    <w:rsid w:val="00BF111C"/>
    <w:rsid w:val="00BF2DCD"/>
    <w:rsid w:val="00BF2E40"/>
    <w:rsid w:val="00BF48FB"/>
    <w:rsid w:val="00BF4D34"/>
    <w:rsid w:val="00C012C0"/>
    <w:rsid w:val="00C02071"/>
    <w:rsid w:val="00C038D4"/>
    <w:rsid w:val="00C03C4E"/>
    <w:rsid w:val="00C03C74"/>
    <w:rsid w:val="00C04AB4"/>
    <w:rsid w:val="00C07B4E"/>
    <w:rsid w:val="00C07D94"/>
    <w:rsid w:val="00C11825"/>
    <w:rsid w:val="00C1499C"/>
    <w:rsid w:val="00C14B9C"/>
    <w:rsid w:val="00C158E3"/>
    <w:rsid w:val="00C1764C"/>
    <w:rsid w:val="00C22651"/>
    <w:rsid w:val="00C25461"/>
    <w:rsid w:val="00C25833"/>
    <w:rsid w:val="00C258A0"/>
    <w:rsid w:val="00C260E9"/>
    <w:rsid w:val="00C278F2"/>
    <w:rsid w:val="00C305EB"/>
    <w:rsid w:val="00C30E7D"/>
    <w:rsid w:val="00C32157"/>
    <w:rsid w:val="00C35243"/>
    <w:rsid w:val="00C35519"/>
    <w:rsid w:val="00C36FF4"/>
    <w:rsid w:val="00C375E1"/>
    <w:rsid w:val="00C40B3D"/>
    <w:rsid w:val="00C43F7C"/>
    <w:rsid w:val="00C45CC6"/>
    <w:rsid w:val="00C47070"/>
    <w:rsid w:val="00C47E3F"/>
    <w:rsid w:val="00C50EF0"/>
    <w:rsid w:val="00C514AE"/>
    <w:rsid w:val="00C52FBD"/>
    <w:rsid w:val="00C56245"/>
    <w:rsid w:val="00C570C2"/>
    <w:rsid w:val="00C64371"/>
    <w:rsid w:val="00C66BFD"/>
    <w:rsid w:val="00C66EC3"/>
    <w:rsid w:val="00C67471"/>
    <w:rsid w:val="00C67596"/>
    <w:rsid w:val="00C71408"/>
    <w:rsid w:val="00C71A6C"/>
    <w:rsid w:val="00C73270"/>
    <w:rsid w:val="00C7700C"/>
    <w:rsid w:val="00C81BC4"/>
    <w:rsid w:val="00C82F3E"/>
    <w:rsid w:val="00C83EE2"/>
    <w:rsid w:val="00C841C6"/>
    <w:rsid w:val="00C842EC"/>
    <w:rsid w:val="00C8735E"/>
    <w:rsid w:val="00C8791B"/>
    <w:rsid w:val="00C927D8"/>
    <w:rsid w:val="00C9575F"/>
    <w:rsid w:val="00C96371"/>
    <w:rsid w:val="00CA14B0"/>
    <w:rsid w:val="00CA3AA4"/>
    <w:rsid w:val="00CA3F66"/>
    <w:rsid w:val="00CA74BC"/>
    <w:rsid w:val="00CB1D23"/>
    <w:rsid w:val="00CB3513"/>
    <w:rsid w:val="00CB4444"/>
    <w:rsid w:val="00CB5993"/>
    <w:rsid w:val="00CB7146"/>
    <w:rsid w:val="00CB7254"/>
    <w:rsid w:val="00CC05F7"/>
    <w:rsid w:val="00CC08B1"/>
    <w:rsid w:val="00CC36B5"/>
    <w:rsid w:val="00CC47BB"/>
    <w:rsid w:val="00CC749D"/>
    <w:rsid w:val="00CD187E"/>
    <w:rsid w:val="00CD5D3E"/>
    <w:rsid w:val="00CD7264"/>
    <w:rsid w:val="00CE09F8"/>
    <w:rsid w:val="00CE2608"/>
    <w:rsid w:val="00CE3C40"/>
    <w:rsid w:val="00CE4C3D"/>
    <w:rsid w:val="00CE5E27"/>
    <w:rsid w:val="00CE78F5"/>
    <w:rsid w:val="00CF0C82"/>
    <w:rsid w:val="00CF4261"/>
    <w:rsid w:val="00CF6392"/>
    <w:rsid w:val="00CF6684"/>
    <w:rsid w:val="00D0077D"/>
    <w:rsid w:val="00D022BA"/>
    <w:rsid w:val="00D02A11"/>
    <w:rsid w:val="00D02EC4"/>
    <w:rsid w:val="00D04816"/>
    <w:rsid w:val="00D05EF5"/>
    <w:rsid w:val="00D12DEF"/>
    <w:rsid w:val="00D136DD"/>
    <w:rsid w:val="00D14B88"/>
    <w:rsid w:val="00D15EE7"/>
    <w:rsid w:val="00D201AD"/>
    <w:rsid w:val="00D207B8"/>
    <w:rsid w:val="00D236F1"/>
    <w:rsid w:val="00D2496A"/>
    <w:rsid w:val="00D311F4"/>
    <w:rsid w:val="00D32FF6"/>
    <w:rsid w:val="00D367C7"/>
    <w:rsid w:val="00D36CAA"/>
    <w:rsid w:val="00D42AC8"/>
    <w:rsid w:val="00D430B1"/>
    <w:rsid w:val="00D444BE"/>
    <w:rsid w:val="00D46C23"/>
    <w:rsid w:val="00D4731E"/>
    <w:rsid w:val="00D478AF"/>
    <w:rsid w:val="00D51A61"/>
    <w:rsid w:val="00D51F88"/>
    <w:rsid w:val="00D52E0E"/>
    <w:rsid w:val="00D564ED"/>
    <w:rsid w:val="00D5660D"/>
    <w:rsid w:val="00D57104"/>
    <w:rsid w:val="00D60620"/>
    <w:rsid w:val="00D624DC"/>
    <w:rsid w:val="00D62C87"/>
    <w:rsid w:val="00D640E2"/>
    <w:rsid w:val="00D65357"/>
    <w:rsid w:val="00D65B62"/>
    <w:rsid w:val="00D66AEE"/>
    <w:rsid w:val="00D71106"/>
    <w:rsid w:val="00D72943"/>
    <w:rsid w:val="00D72947"/>
    <w:rsid w:val="00D732D7"/>
    <w:rsid w:val="00D74317"/>
    <w:rsid w:val="00D756A6"/>
    <w:rsid w:val="00D779ED"/>
    <w:rsid w:val="00D77C74"/>
    <w:rsid w:val="00D80184"/>
    <w:rsid w:val="00D801BE"/>
    <w:rsid w:val="00D835D8"/>
    <w:rsid w:val="00D855CC"/>
    <w:rsid w:val="00D90DB1"/>
    <w:rsid w:val="00D94815"/>
    <w:rsid w:val="00D96052"/>
    <w:rsid w:val="00D9621B"/>
    <w:rsid w:val="00D96D8D"/>
    <w:rsid w:val="00D96EB9"/>
    <w:rsid w:val="00D97931"/>
    <w:rsid w:val="00DA13C8"/>
    <w:rsid w:val="00DA4086"/>
    <w:rsid w:val="00DA47A6"/>
    <w:rsid w:val="00DA4E39"/>
    <w:rsid w:val="00DB24EA"/>
    <w:rsid w:val="00DB3307"/>
    <w:rsid w:val="00DB401C"/>
    <w:rsid w:val="00DB4926"/>
    <w:rsid w:val="00DB6701"/>
    <w:rsid w:val="00DC10D6"/>
    <w:rsid w:val="00DC225C"/>
    <w:rsid w:val="00DC29A4"/>
    <w:rsid w:val="00DC2D3E"/>
    <w:rsid w:val="00DC54D7"/>
    <w:rsid w:val="00DD1412"/>
    <w:rsid w:val="00DD17F6"/>
    <w:rsid w:val="00DD2FDA"/>
    <w:rsid w:val="00DD3FBE"/>
    <w:rsid w:val="00DD4CC4"/>
    <w:rsid w:val="00DE03C0"/>
    <w:rsid w:val="00DE0D8F"/>
    <w:rsid w:val="00DE2650"/>
    <w:rsid w:val="00DE2FB8"/>
    <w:rsid w:val="00DE36E7"/>
    <w:rsid w:val="00DF12AB"/>
    <w:rsid w:val="00DF54D1"/>
    <w:rsid w:val="00DF5AB0"/>
    <w:rsid w:val="00DF60FC"/>
    <w:rsid w:val="00DF650D"/>
    <w:rsid w:val="00DF6B9D"/>
    <w:rsid w:val="00DF7E4B"/>
    <w:rsid w:val="00E01169"/>
    <w:rsid w:val="00E02309"/>
    <w:rsid w:val="00E024F3"/>
    <w:rsid w:val="00E03D48"/>
    <w:rsid w:val="00E03F37"/>
    <w:rsid w:val="00E047E9"/>
    <w:rsid w:val="00E04C72"/>
    <w:rsid w:val="00E05239"/>
    <w:rsid w:val="00E06142"/>
    <w:rsid w:val="00E06F65"/>
    <w:rsid w:val="00E10144"/>
    <w:rsid w:val="00E10627"/>
    <w:rsid w:val="00E10839"/>
    <w:rsid w:val="00E15F64"/>
    <w:rsid w:val="00E16B2C"/>
    <w:rsid w:val="00E17BCE"/>
    <w:rsid w:val="00E239CA"/>
    <w:rsid w:val="00E245BB"/>
    <w:rsid w:val="00E26B1E"/>
    <w:rsid w:val="00E26E4F"/>
    <w:rsid w:val="00E307DA"/>
    <w:rsid w:val="00E31667"/>
    <w:rsid w:val="00E35DFC"/>
    <w:rsid w:val="00E41C34"/>
    <w:rsid w:val="00E4716D"/>
    <w:rsid w:val="00E510A8"/>
    <w:rsid w:val="00E52420"/>
    <w:rsid w:val="00E524C9"/>
    <w:rsid w:val="00E53475"/>
    <w:rsid w:val="00E549BD"/>
    <w:rsid w:val="00E5549E"/>
    <w:rsid w:val="00E55BCC"/>
    <w:rsid w:val="00E60748"/>
    <w:rsid w:val="00E66319"/>
    <w:rsid w:val="00E67976"/>
    <w:rsid w:val="00E7010C"/>
    <w:rsid w:val="00E72E28"/>
    <w:rsid w:val="00E7353E"/>
    <w:rsid w:val="00E7476C"/>
    <w:rsid w:val="00E74984"/>
    <w:rsid w:val="00E76DBB"/>
    <w:rsid w:val="00E819B2"/>
    <w:rsid w:val="00E82793"/>
    <w:rsid w:val="00E83496"/>
    <w:rsid w:val="00E834D8"/>
    <w:rsid w:val="00E859DE"/>
    <w:rsid w:val="00E8660D"/>
    <w:rsid w:val="00E915C2"/>
    <w:rsid w:val="00E91E36"/>
    <w:rsid w:val="00E94B8A"/>
    <w:rsid w:val="00E9552C"/>
    <w:rsid w:val="00E9560A"/>
    <w:rsid w:val="00E9741C"/>
    <w:rsid w:val="00EA0C25"/>
    <w:rsid w:val="00EB18EE"/>
    <w:rsid w:val="00EB1FB5"/>
    <w:rsid w:val="00EB37F5"/>
    <w:rsid w:val="00EB5874"/>
    <w:rsid w:val="00EB7348"/>
    <w:rsid w:val="00EB766F"/>
    <w:rsid w:val="00EC1999"/>
    <w:rsid w:val="00EC5E53"/>
    <w:rsid w:val="00EC6BA2"/>
    <w:rsid w:val="00ED00F4"/>
    <w:rsid w:val="00ED0B35"/>
    <w:rsid w:val="00ED3C11"/>
    <w:rsid w:val="00ED3FE2"/>
    <w:rsid w:val="00ED4583"/>
    <w:rsid w:val="00ED4D8D"/>
    <w:rsid w:val="00ED6B36"/>
    <w:rsid w:val="00EE0E8F"/>
    <w:rsid w:val="00EE12E3"/>
    <w:rsid w:val="00EE73E6"/>
    <w:rsid w:val="00EF16D4"/>
    <w:rsid w:val="00EF61F5"/>
    <w:rsid w:val="00EF6354"/>
    <w:rsid w:val="00F01597"/>
    <w:rsid w:val="00F02DB9"/>
    <w:rsid w:val="00F052C5"/>
    <w:rsid w:val="00F10483"/>
    <w:rsid w:val="00F11018"/>
    <w:rsid w:val="00F14420"/>
    <w:rsid w:val="00F20B9F"/>
    <w:rsid w:val="00F21481"/>
    <w:rsid w:val="00F22496"/>
    <w:rsid w:val="00F24F8D"/>
    <w:rsid w:val="00F27690"/>
    <w:rsid w:val="00F333E1"/>
    <w:rsid w:val="00F3415E"/>
    <w:rsid w:val="00F3531D"/>
    <w:rsid w:val="00F35928"/>
    <w:rsid w:val="00F35941"/>
    <w:rsid w:val="00F3771B"/>
    <w:rsid w:val="00F40E45"/>
    <w:rsid w:val="00F418D3"/>
    <w:rsid w:val="00F42408"/>
    <w:rsid w:val="00F424A9"/>
    <w:rsid w:val="00F43A87"/>
    <w:rsid w:val="00F441E5"/>
    <w:rsid w:val="00F44B47"/>
    <w:rsid w:val="00F46839"/>
    <w:rsid w:val="00F46ADB"/>
    <w:rsid w:val="00F47890"/>
    <w:rsid w:val="00F53F5C"/>
    <w:rsid w:val="00F563FA"/>
    <w:rsid w:val="00F56FBF"/>
    <w:rsid w:val="00F6079D"/>
    <w:rsid w:val="00F61046"/>
    <w:rsid w:val="00F61ECA"/>
    <w:rsid w:val="00F62828"/>
    <w:rsid w:val="00F64F13"/>
    <w:rsid w:val="00F70208"/>
    <w:rsid w:val="00F72CD6"/>
    <w:rsid w:val="00F7555C"/>
    <w:rsid w:val="00F755B3"/>
    <w:rsid w:val="00F759CB"/>
    <w:rsid w:val="00F76E26"/>
    <w:rsid w:val="00F803AB"/>
    <w:rsid w:val="00F813B7"/>
    <w:rsid w:val="00F815DF"/>
    <w:rsid w:val="00F82077"/>
    <w:rsid w:val="00F8212E"/>
    <w:rsid w:val="00F84A6C"/>
    <w:rsid w:val="00F84B68"/>
    <w:rsid w:val="00F85C0B"/>
    <w:rsid w:val="00F96206"/>
    <w:rsid w:val="00F968F3"/>
    <w:rsid w:val="00FA3955"/>
    <w:rsid w:val="00FA59DA"/>
    <w:rsid w:val="00FA7669"/>
    <w:rsid w:val="00FB151E"/>
    <w:rsid w:val="00FB18D1"/>
    <w:rsid w:val="00FB2565"/>
    <w:rsid w:val="00FB2BC0"/>
    <w:rsid w:val="00FB3657"/>
    <w:rsid w:val="00FB432F"/>
    <w:rsid w:val="00FB4964"/>
    <w:rsid w:val="00FB49F7"/>
    <w:rsid w:val="00FB556B"/>
    <w:rsid w:val="00FB6AB7"/>
    <w:rsid w:val="00FB6C80"/>
    <w:rsid w:val="00FC3A75"/>
    <w:rsid w:val="00FC3E1E"/>
    <w:rsid w:val="00FC5AC4"/>
    <w:rsid w:val="00FC6BA4"/>
    <w:rsid w:val="00FC6DA3"/>
    <w:rsid w:val="00FC7E62"/>
    <w:rsid w:val="00FD1657"/>
    <w:rsid w:val="00FD19CE"/>
    <w:rsid w:val="00FD1E49"/>
    <w:rsid w:val="00FD48A1"/>
    <w:rsid w:val="00FD505E"/>
    <w:rsid w:val="00FD54D9"/>
    <w:rsid w:val="00FD5D8D"/>
    <w:rsid w:val="00FD5D95"/>
    <w:rsid w:val="00FE088F"/>
    <w:rsid w:val="00FE1EE7"/>
    <w:rsid w:val="00FE205A"/>
    <w:rsid w:val="00FE2DCF"/>
    <w:rsid w:val="00FE4ACC"/>
    <w:rsid w:val="00FE57FD"/>
    <w:rsid w:val="00FE6D33"/>
    <w:rsid w:val="00FE7547"/>
    <w:rsid w:val="00FF0F32"/>
    <w:rsid w:val="00FF371C"/>
    <w:rsid w:val="00FF4679"/>
    <w:rsid w:val="00FF6198"/>
    <w:rsid w:val="00FF6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3FA"/>
    <w:pPr>
      <w:keepNext/>
      <w:tabs>
        <w:tab w:val="num" w:pos="720"/>
      </w:tabs>
      <w:suppressAutoHyphens/>
      <w:ind w:firstLine="720"/>
      <w:jc w:val="right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DB24E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FB151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63FA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B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FB151E"/>
    <w:rPr>
      <w:rFonts w:ascii="Arial" w:hAnsi="Arial" w:cs="Arial"/>
      <w:b/>
      <w:bCs/>
      <w:sz w:val="26"/>
      <w:szCs w:val="26"/>
    </w:rPr>
  </w:style>
  <w:style w:type="table" w:styleId="a3">
    <w:name w:val="Table Grid"/>
    <w:basedOn w:val="a1"/>
    <w:uiPriority w:val="59"/>
    <w:rsid w:val="00325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325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1D3E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B24EA"/>
    <w:rPr>
      <w:rFonts w:ascii="Arial" w:hAnsi="Arial" w:cs="Arial"/>
    </w:rPr>
  </w:style>
  <w:style w:type="paragraph" w:styleId="31">
    <w:name w:val="Body Text Indent 3"/>
    <w:basedOn w:val="a"/>
    <w:rsid w:val="0072554F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pple-style-span">
    <w:name w:val="apple-style-span"/>
    <w:basedOn w:val="a0"/>
    <w:rsid w:val="008D523E"/>
  </w:style>
  <w:style w:type="paragraph" w:styleId="HTML">
    <w:name w:val="HTML Preformatted"/>
    <w:basedOn w:val="a"/>
    <w:link w:val="HTML0"/>
    <w:rsid w:val="00FB6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6C80"/>
    <w:rPr>
      <w:rFonts w:ascii="Courier New" w:hAnsi="Courier New" w:cs="Courier New"/>
    </w:rPr>
  </w:style>
  <w:style w:type="paragraph" w:styleId="a5">
    <w:name w:val="Body Text"/>
    <w:basedOn w:val="a"/>
    <w:link w:val="a6"/>
    <w:rsid w:val="00F563FA"/>
    <w:pPr>
      <w:spacing w:after="120"/>
    </w:pPr>
  </w:style>
  <w:style w:type="character" w:customStyle="1" w:styleId="a6">
    <w:name w:val="Основной текст Знак"/>
    <w:basedOn w:val="a0"/>
    <w:link w:val="a5"/>
    <w:rsid w:val="00F563FA"/>
    <w:rPr>
      <w:sz w:val="24"/>
      <w:szCs w:val="24"/>
    </w:rPr>
  </w:style>
  <w:style w:type="paragraph" w:styleId="a7">
    <w:name w:val="Body Text Indent"/>
    <w:basedOn w:val="a"/>
    <w:link w:val="a8"/>
    <w:rsid w:val="00F563F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563FA"/>
    <w:rPr>
      <w:sz w:val="24"/>
      <w:szCs w:val="24"/>
    </w:rPr>
  </w:style>
  <w:style w:type="paragraph" w:styleId="a9">
    <w:name w:val="Normal (Web)"/>
    <w:basedOn w:val="a"/>
    <w:rsid w:val="00F563FA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432F"/>
    <w:rPr>
      <w:sz w:val="24"/>
      <w:szCs w:val="24"/>
    </w:rPr>
  </w:style>
  <w:style w:type="paragraph" w:styleId="ac">
    <w:name w:val="footer"/>
    <w:basedOn w:val="a"/>
    <w:link w:val="ad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432F"/>
    <w:rPr>
      <w:sz w:val="24"/>
      <w:szCs w:val="24"/>
    </w:rPr>
  </w:style>
  <w:style w:type="character" w:styleId="ae">
    <w:name w:val="Hyperlink"/>
    <w:rsid w:val="00C514AE"/>
    <w:rPr>
      <w:color w:val="0000FF"/>
      <w:u w:val="single"/>
    </w:rPr>
  </w:style>
  <w:style w:type="character" w:styleId="af">
    <w:name w:val="page number"/>
    <w:basedOn w:val="a0"/>
    <w:rsid w:val="00A2086A"/>
  </w:style>
  <w:style w:type="paragraph" w:styleId="af0">
    <w:name w:val="Plain Text"/>
    <w:basedOn w:val="a"/>
    <w:link w:val="af1"/>
    <w:rsid w:val="00245F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1">
    <w:name w:val="Текст Знак"/>
    <w:basedOn w:val="a0"/>
    <w:link w:val="af0"/>
    <w:rsid w:val="00DB24EA"/>
    <w:rPr>
      <w:rFonts w:ascii="Courier New" w:hAnsi="Courier New" w:cs="Courier New"/>
      <w:lang w:eastAsia="ar-SA"/>
    </w:rPr>
  </w:style>
  <w:style w:type="paragraph" w:customStyle="1" w:styleId="11">
    <w:name w:val="Знак1"/>
    <w:basedOn w:val="a"/>
    <w:rsid w:val="008E7B7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rsid w:val="005A4E6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"/>
    <w:basedOn w:val="a"/>
    <w:rsid w:val="00062D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C81BC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link w:val="ConsPlusTitle0"/>
    <w:uiPriority w:val="99"/>
    <w:rsid w:val="00B04F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DB24EA"/>
    <w:rPr>
      <w:rFonts w:ascii="Arial" w:hAnsi="Arial" w:cs="Arial"/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04FAD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rsid w:val="001B2306"/>
    <w:pPr>
      <w:spacing w:after="120" w:line="480" w:lineRule="auto"/>
    </w:pPr>
  </w:style>
  <w:style w:type="paragraph" w:customStyle="1" w:styleId="FORMATTEXT">
    <w:name w:val=".FORMATTEXT"/>
    <w:rsid w:val="00C04AB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C04AB4"/>
  </w:style>
  <w:style w:type="character" w:customStyle="1" w:styleId="w">
    <w:name w:val="w"/>
    <w:basedOn w:val="a0"/>
    <w:rsid w:val="00C04AB4"/>
  </w:style>
  <w:style w:type="paragraph" w:customStyle="1" w:styleId="ConsPlusNonformat">
    <w:name w:val="ConsPlusNonformat"/>
    <w:uiPriority w:val="99"/>
    <w:rsid w:val="00C04AB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No Spacing"/>
    <w:link w:val="af3"/>
    <w:uiPriority w:val="1"/>
    <w:qFormat/>
    <w:rsid w:val="00B92D3A"/>
  </w:style>
  <w:style w:type="character" w:customStyle="1" w:styleId="af3">
    <w:name w:val="Без интервала Знак"/>
    <w:link w:val="af2"/>
    <w:uiPriority w:val="1"/>
    <w:locked/>
    <w:rsid w:val="0099156B"/>
  </w:style>
  <w:style w:type="paragraph" w:customStyle="1" w:styleId="af4">
    <w:name w:val="Знак Знак Знак Знак Знак Знак"/>
    <w:basedOn w:val="a"/>
    <w:rsid w:val="002440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mailbadge-text-l5">
    <w:name w:val="emailbadge-text-l5"/>
    <w:basedOn w:val="a0"/>
    <w:rsid w:val="00800297"/>
  </w:style>
  <w:style w:type="paragraph" w:styleId="af5">
    <w:name w:val="Balloon Text"/>
    <w:basedOn w:val="a"/>
    <w:link w:val="af6"/>
    <w:uiPriority w:val="99"/>
    <w:rsid w:val="00DB24E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DB24EA"/>
    <w:rPr>
      <w:rFonts w:ascii="Tahoma" w:hAnsi="Tahoma" w:cs="Tahoma"/>
      <w:sz w:val="16"/>
      <w:szCs w:val="16"/>
    </w:rPr>
  </w:style>
  <w:style w:type="paragraph" w:styleId="af7">
    <w:name w:val="Title"/>
    <w:basedOn w:val="a"/>
    <w:link w:val="af8"/>
    <w:uiPriority w:val="99"/>
    <w:qFormat/>
    <w:rsid w:val="00DB24EA"/>
    <w:pPr>
      <w:jc w:val="center"/>
    </w:pPr>
    <w:rPr>
      <w:b/>
      <w:sz w:val="32"/>
    </w:rPr>
  </w:style>
  <w:style w:type="character" w:customStyle="1" w:styleId="af8">
    <w:name w:val="Название Знак"/>
    <w:basedOn w:val="a0"/>
    <w:link w:val="af7"/>
    <w:uiPriority w:val="99"/>
    <w:rsid w:val="00DB24EA"/>
    <w:rPr>
      <w:b/>
      <w:sz w:val="32"/>
      <w:szCs w:val="24"/>
    </w:rPr>
  </w:style>
  <w:style w:type="paragraph" w:styleId="af9">
    <w:name w:val="List Paragraph"/>
    <w:basedOn w:val="a"/>
    <w:qFormat/>
    <w:rsid w:val="00DB24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rsid w:val="00DB24EA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9">
    <w:name w:val="Style9"/>
    <w:basedOn w:val="a"/>
    <w:rsid w:val="00DB24EA"/>
    <w:pPr>
      <w:widowControl w:val="0"/>
      <w:autoSpaceDE w:val="0"/>
      <w:autoSpaceDN w:val="0"/>
      <w:adjustRightInd w:val="0"/>
      <w:spacing w:line="182" w:lineRule="exact"/>
      <w:jc w:val="both"/>
    </w:pPr>
  </w:style>
  <w:style w:type="character" w:customStyle="1" w:styleId="FontStyle22">
    <w:name w:val="Font Style22"/>
    <w:rsid w:val="00DB24EA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DB24EA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DB24E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DB24EA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B24EA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rsid w:val="00DB24E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DB24EA"/>
    <w:pPr>
      <w:widowControl w:val="0"/>
      <w:autoSpaceDE w:val="0"/>
      <w:autoSpaceDN w:val="0"/>
      <w:adjustRightInd w:val="0"/>
      <w:spacing w:line="180" w:lineRule="exact"/>
    </w:pPr>
  </w:style>
  <w:style w:type="paragraph" w:customStyle="1" w:styleId="Style19">
    <w:name w:val="Style19"/>
    <w:basedOn w:val="a"/>
    <w:rsid w:val="00DB24EA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DB24EA"/>
    <w:pPr>
      <w:widowControl w:val="0"/>
      <w:autoSpaceDE w:val="0"/>
      <w:autoSpaceDN w:val="0"/>
      <w:adjustRightInd w:val="0"/>
      <w:spacing w:line="278" w:lineRule="exact"/>
      <w:ind w:firstLine="605"/>
    </w:pPr>
  </w:style>
  <w:style w:type="character" w:customStyle="1" w:styleId="FontStyle29">
    <w:name w:val="Font Style29"/>
    <w:rsid w:val="00DB24E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DB24E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DB24EA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DB24EA"/>
    <w:pPr>
      <w:widowControl w:val="0"/>
      <w:autoSpaceDE w:val="0"/>
      <w:autoSpaceDN w:val="0"/>
      <w:adjustRightInd w:val="0"/>
      <w:spacing w:line="178" w:lineRule="exact"/>
      <w:ind w:firstLine="600"/>
    </w:pPr>
  </w:style>
  <w:style w:type="paragraph" w:customStyle="1" w:styleId="Style14">
    <w:name w:val="Style14"/>
    <w:basedOn w:val="a"/>
    <w:rsid w:val="00DB24EA"/>
    <w:pPr>
      <w:widowControl w:val="0"/>
      <w:autoSpaceDE w:val="0"/>
      <w:autoSpaceDN w:val="0"/>
      <w:adjustRightInd w:val="0"/>
      <w:spacing w:line="156" w:lineRule="exact"/>
      <w:ind w:firstLine="82"/>
    </w:pPr>
  </w:style>
  <w:style w:type="paragraph" w:customStyle="1" w:styleId="afa">
    <w:name w:val="Обычный.Название подразделения"/>
    <w:rsid w:val="00DB24EA"/>
    <w:rPr>
      <w:rFonts w:ascii="SchoolBook" w:hAnsi="SchoolBook"/>
      <w:sz w:val="28"/>
    </w:rPr>
  </w:style>
  <w:style w:type="paragraph" w:styleId="afb">
    <w:name w:val="Subtitle"/>
    <w:basedOn w:val="a"/>
    <w:next w:val="a"/>
    <w:link w:val="afc"/>
    <w:uiPriority w:val="11"/>
    <w:qFormat/>
    <w:rsid w:val="00DB24E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c">
    <w:name w:val="Подзаголовок Знак"/>
    <w:basedOn w:val="a0"/>
    <w:link w:val="afb"/>
    <w:uiPriority w:val="11"/>
    <w:rsid w:val="00DB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fd">
    <w:name w:val="footnote text"/>
    <w:basedOn w:val="a"/>
    <w:link w:val="afe"/>
    <w:uiPriority w:val="99"/>
    <w:semiHidden/>
    <w:unhideWhenUsed/>
    <w:rsid w:val="00DB24E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DB24EA"/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uiPriority w:val="99"/>
    <w:rsid w:val="00DB24EA"/>
    <w:rPr>
      <w:rFonts w:ascii="Times New Roman" w:hAnsi="Times New Roman" w:cs="Times New Roman" w:hint="default"/>
      <w:sz w:val="26"/>
      <w:szCs w:val="26"/>
    </w:rPr>
  </w:style>
  <w:style w:type="character" w:styleId="aff">
    <w:name w:val="Strong"/>
    <w:basedOn w:val="a0"/>
    <w:qFormat/>
    <w:rsid w:val="00DB24EA"/>
    <w:rPr>
      <w:b/>
      <w:bCs/>
    </w:rPr>
  </w:style>
  <w:style w:type="paragraph" w:customStyle="1" w:styleId="formattext0">
    <w:name w:val="formattext"/>
    <w:basedOn w:val="a"/>
    <w:rsid w:val="00DB24EA"/>
    <w:pPr>
      <w:spacing w:before="100" w:beforeAutospacing="1" w:after="100" w:afterAutospacing="1"/>
    </w:pPr>
  </w:style>
  <w:style w:type="character" w:customStyle="1" w:styleId="aff0">
    <w:name w:val="Основной текст_"/>
    <w:link w:val="14"/>
    <w:locked/>
    <w:rsid w:val="00A65208"/>
    <w:rPr>
      <w:sz w:val="22"/>
      <w:szCs w:val="22"/>
      <w:shd w:val="clear" w:color="auto" w:fill="FFFFFF"/>
    </w:rPr>
  </w:style>
  <w:style w:type="paragraph" w:customStyle="1" w:styleId="14">
    <w:name w:val="Основной текст1"/>
    <w:basedOn w:val="a"/>
    <w:link w:val="aff0"/>
    <w:rsid w:val="00A65208"/>
    <w:pPr>
      <w:shd w:val="clear" w:color="auto" w:fill="FFFFFF"/>
      <w:spacing w:line="278" w:lineRule="exact"/>
    </w:pPr>
    <w:rPr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2F3C-5EDB-4FE0-B43E-17AEE02A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7041</CharactersWithSpaces>
  <SharedDoc>false</SharedDoc>
  <HLinks>
    <vt:vector size="42" baseType="variant"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6094857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consultantplus://offline/ref=60E994E2E7530B81715244CA18253CE68204E72FC673D0E44EED25CF2919F188150D2D2A9417620Bq4G</vt:lpwstr>
      </vt:variant>
      <vt:variant>
        <vt:lpwstr/>
      </vt:variant>
      <vt:variant>
        <vt:i4>2424884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1441885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consultantplus://offline/ref=84F2E32D63EA791510C41085ACA4493CF4C556C546846631B75DBA384EF16779DD2D795C04E047e3k2F</vt:lpwstr>
      </vt:variant>
      <vt:variant>
        <vt:lpwstr/>
      </vt:variant>
      <vt:variant>
        <vt:i4>2424884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4587636</vt:i4>
      </vt:variant>
      <vt:variant>
        <vt:i4>0</vt:i4>
      </vt:variant>
      <vt:variant>
        <vt:i4>0</vt:i4>
      </vt:variant>
      <vt:variant>
        <vt:i4>5</vt:i4>
      </vt:variant>
      <vt:variant>
        <vt:lpwstr>mailto:zavadm@udmnet.ru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dima</dc:creator>
  <cp:lastModifiedBy>User</cp:lastModifiedBy>
  <cp:revision>51</cp:revision>
  <cp:lastPrinted>2022-03-14T09:37:00Z</cp:lastPrinted>
  <dcterms:created xsi:type="dcterms:W3CDTF">2022-01-18T10:39:00Z</dcterms:created>
  <dcterms:modified xsi:type="dcterms:W3CDTF">2022-03-21T11:01:00Z</dcterms:modified>
</cp:coreProperties>
</file>